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536" w:rsidRPr="00A103EB" w:rsidRDefault="00A351D1" w:rsidP="00EB2FB5">
      <w:pPr>
        <w:rPr>
          <w:rFonts w:ascii="Arial Black" w:hAnsi="Arial Black"/>
          <w:lang w:val="uk-UA"/>
        </w:rPr>
      </w:pPr>
      <w:r w:rsidRPr="00A351D1">
        <w:rPr>
          <w:noProof/>
          <w:sz w:val="20"/>
          <w:lang w:val="uk-UA"/>
        </w:rPr>
        <w:pict>
          <v:group id="_x0000_s1150" style="position:absolute;margin-left:24.1pt;margin-top:0;width:82.5pt;height:53.25pt;z-index:251655168" coordorigin="1368,585" coordsize="1650,1065" o:allowincell="f">
            <v:oval id="_x0000_s1026" style="position:absolute;left:1368;top:585;width:1650;height:1065" fillcolor="lime" strokecolor="lime" strokeweight="3pt">
              <v:fill opacity=".5"/>
            </v:oval>
            <v:shape id="_x0000_s1029" style="position:absolute;left:1668;top:1125;width:375;height:270" coordsize="98,72" path="m,72l45,,60,,70,18,56,17,48,35r32,l98,72,,72xe" fillcolor="lime" strokecolor="lime">
              <v:path arrowok="t"/>
            </v:shape>
            <v:shape id="_x0000_s1030" style="position:absolute;left:1878;top:825;width:420;height:570" coordsize="111,141" path="m,52l28,r83,141l63,141,12,45,,52xe" fillcolor="lime" strokecolor="lime">
              <v:path arrowok="t"/>
            </v:shape>
            <v:shape id="_x0000_s1031" style="position:absolute;left:2073;top:810;width:435;height:585" coordsize="112,137" path="m,l40,,96,91r16,-5l80,137,,xe" fillcolor="lime" strokecolor="lime">
              <v:path arrowok="t"/>
            </v:shape>
            <v:shape id="_x0000_s1032" style="position:absolute;left:2328;top:810;width:345;height:270" coordsize="106,70" path="m,l106,,64,70r-22,l31,51r17,l56,35r-35,l,xe" fillcolor="lime" strokecolor="lime">
              <v:path arrowok="t"/>
            </v:shape>
          </v:group>
        </w:pict>
      </w:r>
      <w:r w:rsidR="008928EE">
        <w:rPr>
          <w:lang w:val="en-US"/>
        </w:rPr>
        <w:t xml:space="preserve">  </w:t>
      </w:r>
      <w:r w:rsidR="004A4536" w:rsidRPr="00A103EB">
        <w:rPr>
          <w:lang w:val="uk-UA"/>
        </w:rPr>
        <w:t xml:space="preserve">                                         </w:t>
      </w:r>
      <w:r w:rsidR="00997461" w:rsidRPr="00A103EB">
        <w:rPr>
          <w:lang w:val="uk-UA"/>
        </w:rPr>
        <w:t xml:space="preserve">             </w:t>
      </w:r>
      <w:r w:rsidR="004A4536" w:rsidRPr="00A103EB">
        <w:rPr>
          <w:rFonts w:ascii="Arial Black" w:hAnsi="Arial Black"/>
          <w:lang w:val="uk-UA"/>
        </w:rPr>
        <w:t>Аудиторська компанія  «РЕЙТИНГ- АУДИТ»</w:t>
      </w:r>
    </w:p>
    <w:p w:rsidR="004A4536" w:rsidRPr="00A103EB" w:rsidRDefault="004A4536" w:rsidP="00EB2FB5">
      <w:pPr>
        <w:ind w:left="2124"/>
        <w:rPr>
          <w:rFonts w:ascii="Arial Black" w:hAnsi="Arial Black"/>
          <w:lang w:val="uk-UA"/>
        </w:rPr>
      </w:pPr>
      <w:r w:rsidRPr="00A103EB">
        <w:rPr>
          <w:rFonts w:ascii="Arial Black" w:hAnsi="Arial Black"/>
          <w:lang w:val="uk-UA"/>
        </w:rPr>
        <w:t xml:space="preserve">    </w:t>
      </w:r>
      <w:r w:rsidR="00A351D1" w:rsidRPr="00A351D1">
        <w:rPr>
          <w:rFonts w:ascii="Arial Black" w:hAnsi="Arial Black"/>
          <w:lang w:val="uk-UA"/>
        </w:rPr>
      </w:r>
      <w:r w:rsidR="00A351D1">
        <w:rPr>
          <w:rFonts w:ascii="Arial Black" w:hAnsi="Arial Black"/>
          <w:lang w:val="uk-UA"/>
        </w:rPr>
        <w:pict>
          <v:rect id="_x0000_s1155" style="width:393.75pt;height:2.25pt;mso-position-horizontal-relative:char;mso-position-vertical-relative:line" fillcolor="lime" stroked="f"/>
        </w:pict>
      </w:r>
    </w:p>
    <w:p w:rsidR="005F47BB" w:rsidRPr="00A103EB" w:rsidRDefault="004A4536" w:rsidP="00EB2FB5">
      <w:pPr>
        <w:jc w:val="both"/>
        <w:rPr>
          <w:rFonts w:ascii="Arial" w:hAnsi="Arial"/>
          <w:sz w:val="16"/>
          <w:lang w:val="uk-UA"/>
        </w:rPr>
      </w:pPr>
      <w:r w:rsidRPr="00A103EB">
        <w:rPr>
          <w:lang w:val="uk-UA"/>
        </w:rPr>
        <w:t xml:space="preserve">                                         </w:t>
      </w:r>
      <w:r w:rsidR="005F47BB" w:rsidRPr="00A103EB">
        <w:rPr>
          <w:rFonts w:ascii="Arial" w:hAnsi="Arial"/>
          <w:sz w:val="16"/>
          <w:lang w:val="uk-UA"/>
        </w:rPr>
        <w:t xml:space="preserve">Свідоцтво про внесення в реєстр суб’єктів аудиторської діяльності  № 4129 від 26.03.2008р.  </w:t>
      </w:r>
    </w:p>
    <w:p w:rsidR="004A4536" w:rsidRPr="00A103EB" w:rsidRDefault="005F47BB" w:rsidP="00EB2FB5">
      <w:pPr>
        <w:jc w:val="both"/>
        <w:rPr>
          <w:sz w:val="16"/>
          <w:lang w:val="uk-UA"/>
        </w:rPr>
      </w:pPr>
      <w:r w:rsidRPr="00A103EB">
        <w:rPr>
          <w:rFonts w:ascii="Arial" w:hAnsi="Arial"/>
          <w:sz w:val="16"/>
          <w:lang w:val="uk-UA"/>
        </w:rPr>
        <w:tab/>
      </w:r>
      <w:r w:rsidRPr="00A103EB">
        <w:rPr>
          <w:rFonts w:ascii="Arial" w:hAnsi="Arial"/>
          <w:sz w:val="16"/>
          <w:lang w:val="uk-UA"/>
        </w:rPr>
        <w:tab/>
      </w:r>
      <w:r w:rsidRPr="00A103EB">
        <w:rPr>
          <w:rFonts w:ascii="Arial" w:hAnsi="Arial"/>
          <w:sz w:val="16"/>
          <w:lang w:val="uk-UA"/>
        </w:rPr>
        <w:tab/>
        <w:t xml:space="preserve">       </w:t>
      </w:r>
      <w:r w:rsidR="00997461" w:rsidRPr="00A103EB">
        <w:rPr>
          <w:rFonts w:ascii="Arial" w:hAnsi="Arial"/>
          <w:sz w:val="16"/>
          <w:lang w:val="uk-UA"/>
        </w:rPr>
        <w:t xml:space="preserve">                                    </w:t>
      </w:r>
      <w:r w:rsidRPr="00A103EB">
        <w:rPr>
          <w:rFonts w:ascii="Arial" w:hAnsi="Arial"/>
          <w:sz w:val="16"/>
          <w:lang w:val="uk-UA"/>
        </w:rPr>
        <w:t xml:space="preserve">45000, Волинська обл., м. Ковель, вул. Незалежності 101,  </w:t>
      </w:r>
      <w:r w:rsidRPr="00A103EB">
        <w:rPr>
          <w:rFonts w:ascii="Arial" w:hAnsi="Arial"/>
          <w:sz w:val="16"/>
          <w:lang w:val="uk-UA"/>
        </w:rPr>
        <w:tab/>
      </w:r>
      <w:r w:rsidR="004A4536" w:rsidRPr="00A103EB">
        <w:rPr>
          <w:rFonts w:ascii="Arial" w:hAnsi="Arial"/>
          <w:sz w:val="16"/>
          <w:lang w:val="uk-UA"/>
        </w:rPr>
        <w:tab/>
      </w:r>
      <w:r w:rsidR="004A4536" w:rsidRPr="00A103EB">
        <w:rPr>
          <w:rFonts w:ascii="Arial" w:hAnsi="Arial"/>
          <w:sz w:val="16"/>
          <w:lang w:val="uk-UA"/>
        </w:rPr>
        <w:tab/>
      </w:r>
      <w:r w:rsidR="004A4536" w:rsidRPr="00A103EB">
        <w:rPr>
          <w:rFonts w:ascii="Arial" w:hAnsi="Arial"/>
          <w:sz w:val="16"/>
          <w:lang w:val="uk-UA"/>
        </w:rPr>
        <w:tab/>
      </w:r>
      <w:r w:rsidR="004A4536" w:rsidRPr="00A103EB">
        <w:rPr>
          <w:rFonts w:ascii="Arial" w:hAnsi="Arial"/>
          <w:sz w:val="16"/>
          <w:lang w:val="uk-UA"/>
        </w:rPr>
        <w:tab/>
        <w:t xml:space="preserve"> </w:t>
      </w:r>
      <w:r w:rsidR="004A4536" w:rsidRPr="00A103EB">
        <w:rPr>
          <w:sz w:val="16"/>
          <w:lang w:val="uk-UA"/>
        </w:rPr>
        <w:t xml:space="preserve"> </w:t>
      </w:r>
    </w:p>
    <w:p w:rsidR="004A4536" w:rsidRPr="00A103EB" w:rsidRDefault="004A4536" w:rsidP="00EB2FB5">
      <w:pPr>
        <w:jc w:val="both"/>
        <w:rPr>
          <w:sz w:val="16"/>
          <w:lang w:val="uk-UA"/>
        </w:rPr>
      </w:pPr>
    </w:p>
    <w:p w:rsidR="004A4536" w:rsidRPr="00A103EB" w:rsidRDefault="004A4536" w:rsidP="00EB2FB5">
      <w:pPr>
        <w:jc w:val="both"/>
        <w:rPr>
          <w:sz w:val="16"/>
          <w:lang w:val="uk-UA"/>
        </w:rPr>
      </w:pPr>
    </w:p>
    <w:p w:rsidR="004A4536" w:rsidRPr="00A103EB" w:rsidRDefault="004A4536" w:rsidP="00EB2FB5">
      <w:pPr>
        <w:pStyle w:val="1"/>
        <w:rPr>
          <w:sz w:val="16"/>
          <w:lang w:val="uk-UA"/>
        </w:rPr>
      </w:pPr>
      <w:r w:rsidRPr="00A103EB">
        <w:rPr>
          <w:sz w:val="16"/>
          <w:lang w:val="uk-UA"/>
        </w:rPr>
        <w:t xml:space="preserve">                                </w:t>
      </w:r>
    </w:p>
    <w:p w:rsidR="004A4536" w:rsidRPr="00A103EB" w:rsidRDefault="004A4536" w:rsidP="00EB2FB5">
      <w:pPr>
        <w:pStyle w:val="1"/>
        <w:rPr>
          <w:sz w:val="16"/>
          <w:lang w:val="uk-UA"/>
        </w:rPr>
      </w:pPr>
    </w:p>
    <w:p w:rsidR="00C04868" w:rsidRPr="00A103EB" w:rsidRDefault="00C04868" w:rsidP="00EB2FB5">
      <w:pPr>
        <w:pStyle w:val="1"/>
        <w:rPr>
          <w:sz w:val="16"/>
          <w:lang w:val="uk-UA"/>
        </w:rPr>
      </w:pPr>
    </w:p>
    <w:tbl>
      <w:tblPr>
        <w:tblW w:w="15443" w:type="dxa"/>
        <w:tblLayout w:type="fixed"/>
        <w:tblLook w:val="01E0"/>
      </w:tblPr>
      <w:tblGrid>
        <w:gridCol w:w="5270"/>
        <w:gridCol w:w="4903"/>
        <w:gridCol w:w="5270"/>
      </w:tblGrid>
      <w:tr w:rsidR="00FB49CA" w:rsidRPr="0064706B" w:rsidTr="006A1431">
        <w:tc>
          <w:tcPr>
            <w:tcW w:w="5270" w:type="dxa"/>
          </w:tcPr>
          <w:p w:rsidR="00FB49CA" w:rsidRPr="0064706B" w:rsidRDefault="00FB49CA" w:rsidP="006A1431">
            <w:pPr>
              <w:pStyle w:val="1"/>
              <w:rPr>
                <w:color w:val="000000"/>
                <w:sz w:val="22"/>
                <w:szCs w:val="22"/>
                <w:lang w:val="uk-UA"/>
              </w:rPr>
            </w:pPr>
          </w:p>
        </w:tc>
        <w:tc>
          <w:tcPr>
            <w:tcW w:w="4903" w:type="dxa"/>
          </w:tcPr>
          <w:p w:rsidR="00FB49CA" w:rsidRPr="00076930" w:rsidRDefault="00FB49CA" w:rsidP="006A1431">
            <w:pPr>
              <w:jc w:val="right"/>
              <w:rPr>
                <w:b/>
                <w:sz w:val="28"/>
                <w:szCs w:val="28"/>
                <w:lang w:val="uk-UA"/>
              </w:rPr>
            </w:pPr>
            <w:r w:rsidRPr="00CE0A2A">
              <w:rPr>
                <w:b/>
                <w:sz w:val="28"/>
                <w:szCs w:val="28"/>
                <w:lang w:val="uk-UA"/>
              </w:rPr>
              <w:t>У</w:t>
            </w:r>
            <w:r w:rsidR="00C43A9E">
              <w:rPr>
                <w:b/>
                <w:sz w:val="28"/>
                <w:szCs w:val="28"/>
                <w:lang w:val="uk-UA"/>
              </w:rPr>
              <w:t xml:space="preserve"> </w:t>
            </w:r>
            <w:r w:rsidRPr="00CE0A2A">
              <w:rPr>
                <w:b/>
                <w:sz w:val="28"/>
                <w:szCs w:val="28"/>
                <w:lang w:val="uk-UA"/>
              </w:rPr>
              <w:t>часникам та керівним посадовим особам</w:t>
            </w:r>
            <w:r w:rsidR="00CE1F60">
              <w:rPr>
                <w:b/>
                <w:sz w:val="28"/>
                <w:szCs w:val="28"/>
                <w:lang w:val="uk-UA"/>
              </w:rPr>
              <w:t xml:space="preserve"> </w:t>
            </w:r>
            <w:r w:rsidR="00FB35AE" w:rsidRPr="00CE1F60">
              <w:rPr>
                <w:b/>
                <w:sz w:val="28"/>
                <w:szCs w:val="28"/>
                <w:lang w:val="uk-UA"/>
              </w:rPr>
              <w:t>ТОВАРИСТВА З ОБМЕЖЕНОЮ ВІДПОВІДАЛЬНІСТЮ "МЕНЕДЖМЕНТ ТРЕЖЕ ТРЕЙДИНГ ЛІМІТИД"</w:t>
            </w:r>
            <w:r w:rsidRPr="00076930">
              <w:rPr>
                <w:b/>
                <w:sz w:val="28"/>
                <w:szCs w:val="28"/>
                <w:lang w:val="uk-UA"/>
              </w:rPr>
              <w:t>,</w:t>
            </w:r>
          </w:p>
          <w:p w:rsidR="00FB49CA" w:rsidRPr="0064706B" w:rsidRDefault="00FB49CA" w:rsidP="006A1431">
            <w:pPr>
              <w:jc w:val="right"/>
              <w:rPr>
                <w:b/>
                <w:sz w:val="22"/>
                <w:szCs w:val="22"/>
                <w:lang w:val="uk-UA"/>
              </w:rPr>
            </w:pPr>
            <w:r w:rsidRPr="00076930">
              <w:rPr>
                <w:b/>
                <w:sz w:val="28"/>
                <w:szCs w:val="28"/>
                <w:lang w:val="uk-UA"/>
              </w:rPr>
              <w:t xml:space="preserve"> НКЦПФР</w:t>
            </w:r>
          </w:p>
        </w:tc>
        <w:tc>
          <w:tcPr>
            <w:tcW w:w="5270" w:type="dxa"/>
          </w:tcPr>
          <w:p w:rsidR="00FB49CA" w:rsidRPr="0064706B" w:rsidRDefault="00FB49CA" w:rsidP="006A1431">
            <w:pPr>
              <w:jc w:val="right"/>
              <w:rPr>
                <w:b/>
                <w:sz w:val="22"/>
                <w:szCs w:val="22"/>
                <w:lang w:val="uk-UA"/>
              </w:rPr>
            </w:pPr>
            <w:r w:rsidRPr="0064706B">
              <w:rPr>
                <w:b/>
                <w:sz w:val="22"/>
                <w:szCs w:val="22"/>
                <w:lang w:val="uk-UA"/>
              </w:rPr>
              <w:t>НКЦПФР</w:t>
            </w:r>
          </w:p>
        </w:tc>
      </w:tr>
    </w:tbl>
    <w:p w:rsidR="00FB49CA" w:rsidRPr="0064706B" w:rsidRDefault="00FB49CA" w:rsidP="00FB49CA">
      <w:pPr>
        <w:pStyle w:val="1"/>
        <w:rPr>
          <w:color w:val="000000"/>
          <w:sz w:val="22"/>
          <w:szCs w:val="22"/>
          <w:lang w:val="uk-UA"/>
        </w:rPr>
      </w:pPr>
    </w:p>
    <w:p w:rsidR="00FB49CA" w:rsidRPr="0064706B" w:rsidRDefault="00FB49CA" w:rsidP="00FB49CA">
      <w:pPr>
        <w:pStyle w:val="1"/>
        <w:rPr>
          <w:color w:val="000000"/>
          <w:sz w:val="22"/>
          <w:szCs w:val="22"/>
          <w:lang w:val="uk-UA"/>
        </w:rPr>
      </w:pPr>
    </w:p>
    <w:p w:rsidR="00FB49CA" w:rsidRPr="0064706B" w:rsidRDefault="00FB49CA" w:rsidP="00FB49CA">
      <w:pPr>
        <w:pStyle w:val="1"/>
        <w:rPr>
          <w:color w:val="000000"/>
          <w:sz w:val="22"/>
          <w:szCs w:val="22"/>
          <w:lang w:val="uk-UA"/>
        </w:rPr>
      </w:pPr>
    </w:p>
    <w:p w:rsidR="00FB49CA" w:rsidRPr="0064706B" w:rsidRDefault="00FB49CA" w:rsidP="00FB49CA">
      <w:pPr>
        <w:rPr>
          <w:sz w:val="22"/>
          <w:szCs w:val="22"/>
          <w:lang w:val="uk-UA"/>
        </w:rPr>
      </w:pPr>
    </w:p>
    <w:p w:rsidR="00FB49CA" w:rsidRPr="0064706B" w:rsidRDefault="00FB49CA" w:rsidP="00FB49CA">
      <w:pPr>
        <w:rPr>
          <w:sz w:val="22"/>
          <w:szCs w:val="22"/>
          <w:lang w:val="uk-UA"/>
        </w:rPr>
      </w:pPr>
    </w:p>
    <w:p w:rsidR="00FB49CA" w:rsidRPr="00CE0A2A" w:rsidRDefault="00FB49CA" w:rsidP="00FB49CA">
      <w:pPr>
        <w:pStyle w:val="1"/>
        <w:ind w:left="2124"/>
        <w:rPr>
          <w:color w:val="000000"/>
          <w:sz w:val="40"/>
          <w:szCs w:val="40"/>
          <w:u w:val="single"/>
          <w:lang w:val="uk-UA"/>
        </w:rPr>
      </w:pPr>
      <w:r w:rsidRPr="00CE0A2A">
        <w:rPr>
          <w:color w:val="000000"/>
          <w:sz w:val="40"/>
          <w:szCs w:val="40"/>
          <w:u w:val="single"/>
          <w:lang w:val="uk-UA"/>
        </w:rPr>
        <w:t>АУДИТОРСЬКИЙ ВИСНОВОК</w:t>
      </w:r>
    </w:p>
    <w:p w:rsidR="00FB49CA" w:rsidRPr="00CE0A2A" w:rsidRDefault="00FB49CA" w:rsidP="00FB49CA">
      <w:pPr>
        <w:jc w:val="center"/>
        <w:rPr>
          <w:sz w:val="28"/>
          <w:szCs w:val="28"/>
          <w:lang w:val="uk-UA"/>
        </w:rPr>
      </w:pPr>
      <w:r w:rsidRPr="00CE0A2A">
        <w:rPr>
          <w:sz w:val="28"/>
          <w:szCs w:val="28"/>
          <w:lang w:val="uk-UA"/>
        </w:rPr>
        <w:t>(звіт незалежного аудитора)</w:t>
      </w:r>
    </w:p>
    <w:p w:rsidR="00FB49CA" w:rsidRPr="00CE0A2A" w:rsidRDefault="00BD7B54" w:rsidP="00FB49CA">
      <w:pPr>
        <w:jc w:val="center"/>
        <w:rPr>
          <w:sz w:val="28"/>
          <w:szCs w:val="28"/>
          <w:lang w:val="uk-UA"/>
        </w:rPr>
      </w:pPr>
      <w:r>
        <w:rPr>
          <w:sz w:val="28"/>
          <w:szCs w:val="28"/>
          <w:lang w:val="uk-UA"/>
        </w:rPr>
        <w:t>П</w:t>
      </w:r>
      <w:r w:rsidR="00FB49CA" w:rsidRPr="00CE0A2A">
        <w:rPr>
          <w:sz w:val="28"/>
          <w:szCs w:val="28"/>
          <w:lang w:val="uk-UA"/>
        </w:rPr>
        <w:t>озитивний</w:t>
      </w:r>
    </w:p>
    <w:p w:rsidR="00FB49CA" w:rsidRPr="00CE0A2A" w:rsidRDefault="00FB49CA" w:rsidP="00FB49CA">
      <w:pPr>
        <w:ind w:firstLine="708"/>
        <w:jc w:val="both"/>
        <w:rPr>
          <w:sz w:val="28"/>
          <w:szCs w:val="28"/>
          <w:lang w:val="uk-UA"/>
        </w:rPr>
      </w:pPr>
    </w:p>
    <w:p w:rsidR="00FB49CA" w:rsidRPr="00CE0A2A" w:rsidRDefault="00FB49CA" w:rsidP="00FB49CA">
      <w:pPr>
        <w:ind w:firstLine="708"/>
        <w:jc w:val="both"/>
        <w:rPr>
          <w:sz w:val="28"/>
          <w:szCs w:val="28"/>
          <w:lang w:val="uk-UA"/>
        </w:rPr>
      </w:pPr>
      <w:r w:rsidRPr="00CE0A2A">
        <w:rPr>
          <w:sz w:val="28"/>
          <w:szCs w:val="28"/>
          <w:lang w:val="uk-UA"/>
        </w:rPr>
        <w:t>м. Київ</w:t>
      </w:r>
      <w:r w:rsidRPr="00CE0A2A">
        <w:rPr>
          <w:sz w:val="28"/>
          <w:szCs w:val="28"/>
          <w:lang w:val="uk-UA"/>
        </w:rPr>
        <w:tab/>
      </w:r>
      <w:r w:rsidRPr="00CE0A2A">
        <w:rPr>
          <w:sz w:val="28"/>
          <w:szCs w:val="28"/>
          <w:lang w:val="uk-UA"/>
        </w:rPr>
        <w:tab/>
      </w:r>
      <w:r w:rsidRPr="00CE0A2A">
        <w:rPr>
          <w:sz w:val="28"/>
          <w:szCs w:val="28"/>
          <w:lang w:val="uk-UA"/>
        </w:rPr>
        <w:tab/>
      </w:r>
      <w:r w:rsidRPr="00CE0A2A">
        <w:rPr>
          <w:sz w:val="28"/>
          <w:szCs w:val="28"/>
          <w:lang w:val="uk-UA"/>
        </w:rPr>
        <w:tab/>
      </w:r>
      <w:r w:rsidRPr="00CE0A2A">
        <w:rPr>
          <w:sz w:val="28"/>
          <w:szCs w:val="28"/>
          <w:lang w:val="uk-UA"/>
        </w:rPr>
        <w:tab/>
      </w:r>
      <w:r w:rsidRPr="00CE0A2A">
        <w:rPr>
          <w:sz w:val="28"/>
          <w:szCs w:val="28"/>
          <w:lang w:val="uk-UA"/>
        </w:rPr>
        <w:tab/>
      </w:r>
      <w:r w:rsidRPr="00CE0A2A">
        <w:rPr>
          <w:sz w:val="28"/>
          <w:szCs w:val="28"/>
          <w:lang w:val="uk-UA"/>
        </w:rPr>
        <w:tab/>
        <w:t xml:space="preserve">       </w:t>
      </w:r>
      <w:r w:rsidR="0064141B">
        <w:rPr>
          <w:sz w:val="28"/>
          <w:szCs w:val="28"/>
          <w:lang w:val="uk-UA"/>
        </w:rPr>
        <w:t xml:space="preserve">            12 березня</w:t>
      </w:r>
      <w:r w:rsidR="007065AA" w:rsidRPr="007065AA">
        <w:rPr>
          <w:sz w:val="28"/>
          <w:szCs w:val="28"/>
          <w:lang w:val="uk-UA"/>
        </w:rPr>
        <w:t xml:space="preserve"> 2018 року</w:t>
      </w:r>
    </w:p>
    <w:p w:rsidR="00FB49CA" w:rsidRPr="00CE1F60" w:rsidRDefault="00FB49CA" w:rsidP="00CE1F60">
      <w:pPr>
        <w:tabs>
          <w:tab w:val="left" w:pos="7838"/>
        </w:tabs>
        <w:jc w:val="both"/>
        <w:rPr>
          <w:sz w:val="28"/>
          <w:szCs w:val="28"/>
          <w:lang w:val="uk-UA"/>
        </w:rPr>
      </w:pPr>
      <w:r w:rsidRPr="00CE0A2A">
        <w:rPr>
          <w:sz w:val="28"/>
          <w:szCs w:val="28"/>
          <w:lang w:val="uk-UA"/>
        </w:rPr>
        <w:tab/>
      </w:r>
    </w:p>
    <w:p w:rsidR="00FB49CA" w:rsidRPr="00076930" w:rsidRDefault="00FB49CA" w:rsidP="00FB49CA">
      <w:pPr>
        <w:jc w:val="center"/>
        <w:rPr>
          <w:sz w:val="36"/>
          <w:szCs w:val="36"/>
          <w:lang w:val="uk-UA"/>
        </w:rPr>
      </w:pPr>
      <w:r w:rsidRPr="00076930">
        <w:rPr>
          <w:sz w:val="36"/>
          <w:szCs w:val="36"/>
          <w:lang w:val="uk-UA"/>
        </w:rPr>
        <w:t>щодо річної фінансової звітності станом на 31.12.201</w:t>
      </w:r>
      <w:r>
        <w:rPr>
          <w:sz w:val="36"/>
          <w:szCs w:val="36"/>
          <w:lang w:val="uk-UA"/>
        </w:rPr>
        <w:t>7</w:t>
      </w:r>
      <w:r w:rsidRPr="00076930">
        <w:rPr>
          <w:sz w:val="36"/>
          <w:szCs w:val="36"/>
          <w:lang w:val="uk-UA"/>
        </w:rPr>
        <w:t xml:space="preserve"> р.</w:t>
      </w:r>
    </w:p>
    <w:p w:rsidR="00FB49CA" w:rsidRPr="00076930" w:rsidRDefault="00FB35AE" w:rsidP="00FB49CA">
      <w:pPr>
        <w:jc w:val="center"/>
        <w:rPr>
          <w:sz w:val="36"/>
          <w:szCs w:val="36"/>
          <w:lang w:val="uk-UA"/>
        </w:rPr>
      </w:pPr>
      <w:r w:rsidRPr="00CE1F60">
        <w:rPr>
          <w:sz w:val="36"/>
          <w:szCs w:val="36"/>
          <w:lang w:val="uk-UA"/>
        </w:rPr>
        <w:t>ТОВАРИСТВА З ОБМЕЖЕНОЮ ВІДПОВІДАЛЬНІСТЮ "МЕНЕДЖМЕНТ ТРЕЖЕ ТРЕЙДИНГ ЛІМІТИД"</w:t>
      </w:r>
      <w:r w:rsidR="00FB49CA" w:rsidRPr="00076930">
        <w:rPr>
          <w:sz w:val="36"/>
          <w:szCs w:val="36"/>
          <w:lang w:val="uk-UA"/>
        </w:rPr>
        <w:t xml:space="preserve">, </w:t>
      </w:r>
    </w:p>
    <w:p w:rsidR="00FB49CA" w:rsidRPr="00CE1F60" w:rsidRDefault="00FB49CA" w:rsidP="00FB49CA">
      <w:pPr>
        <w:jc w:val="center"/>
        <w:rPr>
          <w:sz w:val="28"/>
          <w:szCs w:val="28"/>
          <w:lang w:val="uk-UA"/>
        </w:rPr>
      </w:pPr>
      <w:r w:rsidRPr="00CE1F60">
        <w:rPr>
          <w:sz w:val="28"/>
          <w:szCs w:val="28"/>
          <w:lang w:val="uk-UA"/>
        </w:rPr>
        <w:t xml:space="preserve">код ЄДРПОУ </w:t>
      </w:r>
      <w:r w:rsidR="00FB35AE" w:rsidRPr="00CE1F60">
        <w:rPr>
          <w:sz w:val="28"/>
          <w:szCs w:val="28"/>
          <w:lang w:val="uk-UA"/>
        </w:rPr>
        <w:t>37440014</w:t>
      </w:r>
      <w:r w:rsidRPr="00CE1F60">
        <w:rPr>
          <w:sz w:val="28"/>
          <w:szCs w:val="28"/>
          <w:lang w:val="uk-UA"/>
        </w:rPr>
        <w:t>,</w:t>
      </w:r>
    </w:p>
    <w:p w:rsidR="00FB49CA" w:rsidRPr="00CE1F60" w:rsidRDefault="00FB49CA" w:rsidP="00FB49CA">
      <w:pPr>
        <w:jc w:val="center"/>
        <w:rPr>
          <w:sz w:val="28"/>
          <w:szCs w:val="28"/>
          <w:lang w:val="uk-UA"/>
        </w:rPr>
      </w:pPr>
      <w:r w:rsidRPr="00CE1F60">
        <w:rPr>
          <w:sz w:val="28"/>
          <w:szCs w:val="28"/>
          <w:lang w:val="uk-UA"/>
        </w:rPr>
        <w:t>що зареєстроване за адресою:</w:t>
      </w:r>
    </w:p>
    <w:p w:rsidR="000F4BCD" w:rsidRPr="00CE1F60" w:rsidRDefault="00FB35AE" w:rsidP="000F4BCD">
      <w:pPr>
        <w:jc w:val="both"/>
        <w:rPr>
          <w:sz w:val="28"/>
          <w:szCs w:val="28"/>
          <w:lang w:val="uk-UA"/>
        </w:rPr>
      </w:pPr>
      <w:r w:rsidRPr="00CE1F60">
        <w:rPr>
          <w:sz w:val="28"/>
          <w:szCs w:val="28"/>
          <w:lang w:val="uk-UA"/>
        </w:rPr>
        <w:t>36002, Полтавська обл., місто Полтава, ВУЛИЦЯ РОЗИ ЛЮКСЕМБУРГ, будинок 72</w:t>
      </w:r>
    </w:p>
    <w:p w:rsidR="000F4BCD" w:rsidRPr="00CB7DD3" w:rsidRDefault="000F4BCD" w:rsidP="000F4BCD">
      <w:pPr>
        <w:jc w:val="both"/>
        <w:rPr>
          <w:b/>
          <w:lang w:val="uk-UA"/>
        </w:rPr>
      </w:pPr>
    </w:p>
    <w:p w:rsidR="004A4536" w:rsidRPr="00A103EB" w:rsidRDefault="00C833F8" w:rsidP="00EB2FB5">
      <w:pPr>
        <w:jc w:val="both"/>
        <w:rPr>
          <w:b/>
          <w:lang w:val="uk-UA"/>
        </w:rPr>
      </w:pPr>
      <w:r w:rsidRPr="00A103EB">
        <w:rPr>
          <w:b/>
          <w:lang w:val="uk-UA"/>
        </w:rPr>
        <w:t xml:space="preserve">  </w:t>
      </w:r>
    </w:p>
    <w:p w:rsidR="004A4536" w:rsidRPr="00A103EB" w:rsidRDefault="004A4536" w:rsidP="00EB2FB5">
      <w:pPr>
        <w:jc w:val="both"/>
        <w:rPr>
          <w:b/>
          <w:lang w:val="uk-UA"/>
        </w:rPr>
      </w:pPr>
    </w:p>
    <w:p w:rsidR="004A4536" w:rsidRPr="00A103EB" w:rsidRDefault="004A4536" w:rsidP="00EB2FB5">
      <w:pPr>
        <w:jc w:val="both"/>
        <w:rPr>
          <w:b/>
          <w:lang w:val="uk-UA"/>
        </w:rPr>
      </w:pPr>
    </w:p>
    <w:p w:rsidR="004A4536" w:rsidRPr="00A103EB" w:rsidRDefault="004A4536" w:rsidP="00EB2FB5">
      <w:pPr>
        <w:jc w:val="both"/>
        <w:rPr>
          <w:b/>
          <w:lang w:val="uk-UA"/>
        </w:rPr>
      </w:pPr>
    </w:p>
    <w:p w:rsidR="004A4536" w:rsidRPr="00A103EB" w:rsidRDefault="004A4536" w:rsidP="00EB2FB5">
      <w:pPr>
        <w:jc w:val="both"/>
        <w:rPr>
          <w:b/>
          <w:lang w:val="uk-UA"/>
        </w:rPr>
      </w:pPr>
    </w:p>
    <w:p w:rsidR="004A4536" w:rsidRPr="00A103EB" w:rsidRDefault="004A4536" w:rsidP="00EB2FB5">
      <w:pPr>
        <w:jc w:val="both"/>
        <w:rPr>
          <w:b/>
          <w:lang w:val="uk-UA"/>
        </w:rPr>
      </w:pPr>
    </w:p>
    <w:p w:rsidR="005B7428" w:rsidRDefault="005B7428" w:rsidP="001D2A22">
      <w:pPr>
        <w:pStyle w:val="xl66"/>
        <w:pBdr>
          <w:left w:val="none" w:sz="0" w:space="0" w:color="auto"/>
          <w:bottom w:val="none" w:sz="0" w:space="0" w:color="auto"/>
          <w:right w:val="none" w:sz="0" w:space="0" w:color="auto"/>
        </w:pBdr>
        <w:spacing w:before="0" w:after="0"/>
        <w:jc w:val="left"/>
        <w:textAlignment w:val="auto"/>
        <w:rPr>
          <w:rFonts w:ascii="Times New Roman" w:hAnsi="Times New Roman"/>
          <w:lang w:val="uk-UA"/>
        </w:rPr>
      </w:pPr>
    </w:p>
    <w:p w:rsidR="00B1541C" w:rsidRPr="00FB49CA" w:rsidRDefault="001439C6" w:rsidP="00FB49CA">
      <w:pPr>
        <w:jc w:val="center"/>
        <w:rPr>
          <w:rFonts w:eastAsia="Arial Unicode MS" w:cs="Arial"/>
          <w:b/>
          <w:bCs/>
          <w:lang w:val="uk-UA"/>
        </w:rPr>
      </w:pPr>
      <w:r>
        <w:rPr>
          <w:lang w:val="uk-UA"/>
        </w:rPr>
        <w:br w:type="page"/>
      </w:r>
      <w:r w:rsidR="00B1541C" w:rsidRPr="00FB49CA">
        <w:rPr>
          <w:b/>
          <w:lang w:val="uk-UA"/>
        </w:rPr>
        <w:lastRenderedPageBreak/>
        <w:t>І. ЗВІТ ЩОДО ФІНАНСОВОЇ ЗВІТНОСТІ</w:t>
      </w:r>
    </w:p>
    <w:p w:rsidR="00B1541C" w:rsidRDefault="00B1541C" w:rsidP="00B1541C">
      <w:pPr>
        <w:pStyle w:val="Default"/>
        <w:jc w:val="center"/>
        <w:rPr>
          <w:rFonts w:ascii="Times New Roman" w:hAnsi="Times New Roman" w:cs="Times New Roman"/>
          <w:b/>
          <w:lang w:val="uk-UA"/>
        </w:rPr>
      </w:pPr>
      <w:r>
        <w:rPr>
          <w:rFonts w:ascii="Times New Roman" w:hAnsi="Times New Roman" w:cs="Times New Roman"/>
          <w:b/>
          <w:sz w:val="28"/>
          <w:lang w:val="uk-UA"/>
        </w:rPr>
        <w:t>Аудиторський висновок</w:t>
      </w:r>
    </w:p>
    <w:p w:rsidR="00B1541C" w:rsidRDefault="00B1541C" w:rsidP="00B1541C">
      <w:pPr>
        <w:pStyle w:val="Default"/>
        <w:jc w:val="center"/>
        <w:rPr>
          <w:rFonts w:ascii="Times New Roman" w:hAnsi="Times New Roman" w:cs="Times New Roman"/>
          <w:b/>
          <w:lang w:val="uk-UA"/>
        </w:rPr>
      </w:pPr>
      <w:r>
        <w:rPr>
          <w:rFonts w:ascii="Times New Roman" w:hAnsi="Times New Roman" w:cs="Times New Roman"/>
          <w:b/>
          <w:lang w:val="uk-UA"/>
        </w:rPr>
        <w:t>(Звіт незалежного аудитора)</w:t>
      </w:r>
    </w:p>
    <w:p w:rsidR="00B1541C" w:rsidRDefault="00B1541C" w:rsidP="00B1541C">
      <w:pPr>
        <w:pStyle w:val="Default"/>
        <w:jc w:val="center"/>
        <w:rPr>
          <w:rFonts w:ascii="Times New Roman" w:hAnsi="Times New Roman" w:cs="Times New Roman"/>
          <w:b/>
          <w:lang w:val="uk-UA"/>
        </w:rPr>
      </w:pPr>
      <w:r>
        <w:rPr>
          <w:rFonts w:ascii="Times New Roman" w:hAnsi="Times New Roman" w:cs="Times New Roman"/>
          <w:b/>
          <w:lang w:val="uk-UA"/>
        </w:rPr>
        <w:t>щодо фінансової звітності</w:t>
      </w:r>
    </w:p>
    <w:p w:rsidR="00FB49CA" w:rsidRPr="00CE1F60" w:rsidRDefault="00FB35AE" w:rsidP="00FB49CA">
      <w:pPr>
        <w:pStyle w:val="Default"/>
        <w:jc w:val="center"/>
        <w:rPr>
          <w:rFonts w:ascii="Times New Roman" w:hAnsi="Times New Roman" w:cs="Times New Roman"/>
          <w:b/>
          <w:lang w:val="uk-UA"/>
        </w:rPr>
      </w:pPr>
      <w:r w:rsidRPr="00CE1F60">
        <w:rPr>
          <w:rFonts w:ascii="Times New Roman" w:hAnsi="Times New Roman" w:cs="Times New Roman"/>
          <w:b/>
          <w:lang w:val="uk-UA"/>
        </w:rPr>
        <w:t>ТОВАРИСТВА З ОБМЕЖЕНОЮ ВІДПОВІДАЛЬНІСТЮ "МЕНЕДЖМЕНТ ТРЕЖЕ ТРЕЙДИНГ ЛІМІТИД"</w:t>
      </w:r>
      <w:r w:rsidR="00FB49CA" w:rsidRPr="00CE1F60">
        <w:rPr>
          <w:rFonts w:ascii="Times New Roman" w:hAnsi="Times New Roman" w:cs="Times New Roman"/>
          <w:b/>
          <w:lang w:val="uk-UA"/>
        </w:rPr>
        <w:t xml:space="preserve"> </w:t>
      </w:r>
    </w:p>
    <w:p w:rsidR="00B1541C" w:rsidRPr="00BB0A21" w:rsidRDefault="005B7428" w:rsidP="00B1541C">
      <w:pPr>
        <w:pStyle w:val="Default"/>
        <w:jc w:val="center"/>
        <w:rPr>
          <w:rFonts w:ascii="Times New Roman" w:hAnsi="Times New Roman" w:cs="Times New Roman"/>
          <w:b/>
          <w:sz w:val="28"/>
          <w:lang w:val="uk-UA"/>
        </w:rPr>
      </w:pPr>
      <w:r w:rsidRPr="00BB0A21">
        <w:rPr>
          <w:rFonts w:ascii="Times New Roman" w:hAnsi="Times New Roman" w:cs="Times New Roman"/>
          <w:b/>
          <w:sz w:val="28"/>
          <w:lang w:val="uk-UA"/>
        </w:rPr>
        <w:t>станом на 31.12.2017</w:t>
      </w:r>
      <w:r w:rsidR="001D2A22" w:rsidRPr="00BB0A21">
        <w:rPr>
          <w:rFonts w:ascii="Times New Roman" w:hAnsi="Times New Roman" w:cs="Times New Roman"/>
          <w:b/>
          <w:sz w:val="28"/>
          <w:lang w:val="uk-UA"/>
        </w:rPr>
        <w:t xml:space="preserve"> </w:t>
      </w:r>
      <w:r w:rsidRPr="00BB0A21">
        <w:rPr>
          <w:rFonts w:ascii="Times New Roman" w:hAnsi="Times New Roman" w:cs="Times New Roman"/>
          <w:b/>
          <w:sz w:val="28"/>
          <w:lang w:val="uk-UA"/>
        </w:rPr>
        <w:t>р. за 2017</w:t>
      </w:r>
      <w:r w:rsidR="00B1541C" w:rsidRPr="00BB0A21">
        <w:rPr>
          <w:rFonts w:ascii="Times New Roman" w:hAnsi="Times New Roman" w:cs="Times New Roman"/>
          <w:b/>
          <w:sz w:val="28"/>
          <w:lang w:val="uk-UA"/>
        </w:rPr>
        <w:t xml:space="preserve"> р.  </w:t>
      </w:r>
    </w:p>
    <w:p w:rsidR="003E636D" w:rsidRPr="00A103EB" w:rsidRDefault="003E636D" w:rsidP="00EB2FB5">
      <w:pPr>
        <w:ind w:left="720"/>
        <w:jc w:val="center"/>
        <w:rPr>
          <w:b/>
          <w:lang w:val="uk-UA"/>
        </w:rPr>
      </w:pPr>
    </w:p>
    <w:p w:rsidR="000D002C" w:rsidRPr="00297C4D" w:rsidRDefault="000D002C" w:rsidP="000D002C">
      <w:pPr>
        <w:ind w:left="720"/>
        <w:jc w:val="center"/>
        <w:rPr>
          <w:b/>
          <w:lang w:val="uk-UA"/>
        </w:rPr>
      </w:pPr>
      <w:r w:rsidRPr="00297C4D">
        <w:rPr>
          <w:b/>
          <w:lang w:val="uk-UA"/>
        </w:rPr>
        <w:t xml:space="preserve">Думка аудитора </w:t>
      </w:r>
    </w:p>
    <w:p w:rsidR="000D002C" w:rsidRPr="00297C4D" w:rsidRDefault="000D002C" w:rsidP="000D002C">
      <w:pPr>
        <w:ind w:firstLine="720"/>
        <w:jc w:val="both"/>
        <w:rPr>
          <w:lang w:val="uk-UA"/>
        </w:rPr>
      </w:pPr>
    </w:p>
    <w:p w:rsidR="00865B70" w:rsidRPr="00FB49CA" w:rsidRDefault="00865B70" w:rsidP="00FB49CA">
      <w:pPr>
        <w:pStyle w:val="Default"/>
        <w:jc w:val="both"/>
        <w:rPr>
          <w:rFonts w:ascii="Times New Roman" w:hAnsi="Times New Roman" w:cs="Times New Roman"/>
          <w:color w:val="auto"/>
          <w:sz w:val="22"/>
          <w:szCs w:val="24"/>
          <w:lang w:val="uk-UA" w:eastAsia="ru-RU"/>
        </w:rPr>
      </w:pPr>
      <w:r w:rsidRPr="00FB49CA">
        <w:rPr>
          <w:rFonts w:ascii="Times New Roman" w:hAnsi="Times New Roman" w:cs="Times New Roman"/>
          <w:color w:val="auto"/>
          <w:sz w:val="22"/>
          <w:szCs w:val="24"/>
          <w:lang w:val="uk-UA" w:eastAsia="ru-RU"/>
        </w:rPr>
        <w:t>Аудиторський висновок (звіт незалежного аудитора</w:t>
      </w:r>
      <w:r w:rsidR="00173CB8" w:rsidRPr="00FB49CA">
        <w:rPr>
          <w:rFonts w:ascii="Times New Roman" w:hAnsi="Times New Roman" w:cs="Times New Roman"/>
          <w:color w:val="auto"/>
          <w:sz w:val="22"/>
          <w:szCs w:val="24"/>
          <w:lang w:val="uk-UA" w:eastAsia="ru-RU"/>
        </w:rPr>
        <w:t xml:space="preserve">) призначається для керівництва </w:t>
      </w:r>
      <w:r w:rsidR="00FB49CA" w:rsidRPr="00FB49CA">
        <w:rPr>
          <w:rFonts w:ascii="Times New Roman" w:hAnsi="Times New Roman" w:cs="Times New Roman"/>
          <w:color w:val="auto"/>
          <w:sz w:val="22"/>
          <w:szCs w:val="24"/>
          <w:lang w:val="uk-UA" w:eastAsia="ru-RU"/>
        </w:rPr>
        <w:t xml:space="preserve">ТОВАРИСТВА З ОБМЕЖЕНОЮ ВІДПОВІДАЛЬНІСТЮ </w:t>
      </w:r>
      <w:r w:rsidR="00FB49CA">
        <w:rPr>
          <w:rFonts w:ascii="Times New Roman" w:hAnsi="Times New Roman" w:cs="Times New Roman"/>
          <w:color w:val="auto"/>
          <w:sz w:val="22"/>
          <w:szCs w:val="24"/>
          <w:lang w:val="uk-UA" w:eastAsia="ru-RU"/>
        </w:rPr>
        <w:t xml:space="preserve"> </w:t>
      </w:r>
      <w:r w:rsidR="00FB49CA" w:rsidRPr="00FB49CA">
        <w:rPr>
          <w:rFonts w:ascii="Times New Roman" w:hAnsi="Times New Roman" w:cs="Times New Roman"/>
          <w:color w:val="auto"/>
          <w:sz w:val="22"/>
          <w:szCs w:val="24"/>
          <w:lang w:val="uk-UA" w:eastAsia="ru-RU"/>
        </w:rPr>
        <w:t>"</w:t>
      </w:r>
      <w:r w:rsidR="00FB35AE" w:rsidRPr="00FB35AE">
        <w:rPr>
          <w:rFonts w:ascii="Times New Roman" w:hAnsi="Times New Roman" w:cs="Times New Roman"/>
          <w:color w:val="auto"/>
          <w:sz w:val="22"/>
          <w:szCs w:val="24"/>
          <w:lang w:val="uk-UA" w:eastAsia="ru-RU"/>
        </w:rPr>
        <w:t>МЕНЕДЖМЕНТ ТРЕЖЕ ТРЕЙДИНГ ЛІМІТИД</w:t>
      </w:r>
      <w:r w:rsidR="00FB49CA" w:rsidRPr="00FB49CA">
        <w:rPr>
          <w:rFonts w:ascii="Times New Roman" w:hAnsi="Times New Roman" w:cs="Times New Roman"/>
          <w:color w:val="auto"/>
          <w:sz w:val="22"/>
          <w:szCs w:val="24"/>
          <w:lang w:val="uk-UA" w:eastAsia="ru-RU"/>
        </w:rPr>
        <w:t>"</w:t>
      </w:r>
      <w:r w:rsidRPr="00FB49CA">
        <w:rPr>
          <w:rFonts w:ascii="Times New Roman" w:hAnsi="Times New Roman" w:cs="Times New Roman"/>
          <w:color w:val="auto"/>
          <w:sz w:val="22"/>
          <w:szCs w:val="24"/>
          <w:lang w:val="uk-UA" w:eastAsia="ru-RU"/>
        </w:rPr>
        <w:t>, фінансова звітність якого перевіряється, і може бути використаний для подання до Національної комісії з цінних паперів та фондового ринку (далі – Комісія), та оприлюднення фінансової інформації Товариством.</w:t>
      </w:r>
    </w:p>
    <w:p w:rsidR="00865B70" w:rsidRDefault="00865B70" w:rsidP="00B1541C">
      <w:pPr>
        <w:ind w:firstLine="720"/>
        <w:jc w:val="both"/>
        <w:rPr>
          <w:sz w:val="22"/>
          <w:lang w:val="uk-UA"/>
        </w:rPr>
      </w:pPr>
    </w:p>
    <w:p w:rsidR="00865B70" w:rsidRPr="005B7428" w:rsidRDefault="00865B70" w:rsidP="00B1541C">
      <w:pPr>
        <w:ind w:firstLine="720"/>
        <w:jc w:val="both"/>
        <w:rPr>
          <w:b/>
          <w:sz w:val="22"/>
          <w:lang w:val="uk-UA"/>
        </w:rPr>
      </w:pPr>
      <w:r w:rsidRPr="005B7428">
        <w:rPr>
          <w:b/>
          <w:sz w:val="22"/>
          <w:lang w:val="uk-UA"/>
        </w:rPr>
        <w:t>Вступний параграф</w:t>
      </w:r>
    </w:p>
    <w:p w:rsidR="00CC5501" w:rsidRDefault="00CC5501" w:rsidP="005B7428">
      <w:pPr>
        <w:tabs>
          <w:tab w:val="left" w:pos="9540"/>
          <w:tab w:val="left" w:pos="9720"/>
        </w:tabs>
        <w:ind w:right="-15"/>
        <w:jc w:val="both"/>
        <w:rPr>
          <w:sz w:val="22"/>
          <w:lang w:val="uk-UA"/>
        </w:rPr>
      </w:pPr>
    </w:p>
    <w:p w:rsidR="00B1541C" w:rsidRPr="00BB0A21" w:rsidRDefault="00FB49CA" w:rsidP="00CC5501">
      <w:pPr>
        <w:tabs>
          <w:tab w:val="left" w:pos="9540"/>
          <w:tab w:val="left" w:pos="9720"/>
        </w:tabs>
        <w:ind w:right="-15" w:firstLine="540"/>
        <w:jc w:val="both"/>
        <w:rPr>
          <w:sz w:val="22"/>
          <w:lang w:val="uk-UA"/>
        </w:rPr>
      </w:pPr>
      <w:r w:rsidRPr="0064706B">
        <w:rPr>
          <w:sz w:val="22"/>
          <w:szCs w:val="22"/>
          <w:lang w:val="uk-UA"/>
        </w:rPr>
        <w:t>ТОВ «</w:t>
      </w:r>
      <w:r w:rsidR="00FB35AE">
        <w:rPr>
          <w:sz w:val="22"/>
          <w:szCs w:val="22"/>
          <w:lang w:val="uk-UA"/>
        </w:rPr>
        <w:t>МЕНЕДЖМЕНТ ТРЕЖЕ ТРЕЙДИНГ ЛІМІТИД</w:t>
      </w:r>
      <w:r w:rsidRPr="0064706B">
        <w:rPr>
          <w:sz w:val="22"/>
          <w:szCs w:val="22"/>
          <w:lang w:val="uk-UA"/>
        </w:rPr>
        <w:t>»</w:t>
      </w:r>
      <w:r w:rsidR="00B1541C" w:rsidRPr="00F67998">
        <w:rPr>
          <w:sz w:val="22"/>
          <w:lang w:val="uk-UA"/>
        </w:rPr>
        <w:t xml:space="preserve"> </w:t>
      </w:r>
      <w:r w:rsidR="00B1541C">
        <w:rPr>
          <w:sz w:val="22"/>
          <w:lang w:val="uk-UA"/>
        </w:rPr>
        <w:t xml:space="preserve">зареєстроване  відповідно до Господарського та Цивільного  Кодексів, Законів України «Про </w:t>
      </w:r>
      <w:r>
        <w:rPr>
          <w:sz w:val="22"/>
          <w:lang w:val="uk-UA"/>
        </w:rPr>
        <w:t>господарські</w:t>
      </w:r>
      <w:r w:rsidR="00B1541C">
        <w:rPr>
          <w:sz w:val="22"/>
          <w:lang w:val="uk-UA"/>
        </w:rPr>
        <w:t xml:space="preserve"> товариства», «Про зовнішньоекономічну діяльність» та інших законодавчих актів.</w:t>
      </w:r>
    </w:p>
    <w:p w:rsidR="00B1541C" w:rsidRDefault="0004474B" w:rsidP="00B1541C">
      <w:pPr>
        <w:pStyle w:val="10"/>
        <w:ind w:firstLine="540"/>
        <w:jc w:val="both"/>
        <w:rPr>
          <w:rFonts w:ascii="Times New Roman" w:hAnsi="Times New Roman" w:cs="Times New Roman"/>
          <w:sz w:val="22"/>
          <w:lang w:val="uk-UA"/>
        </w:rPr>
      </w:pPr>
      <w:r w:rsidRPr="00BB0A21">
        <w:rPr>
          <w:rFonts w:ascii="Times New Roman" w:hAnsi="Times New Roman" w:cs="Times New Roman"/>
          <w:sz w:val="22"/>
          <w:szCs w:val="24"/>
          <w:lang w:val="uk-UA" w:eastAsia="ru-RU"/>
        </w:rPr>
        <w:t>Товариство</w:t>
      </w:r>
      <w:r w:rsidR="00B1541C" w:rsidRPr="00BB0A21">
        <w:rPr>
          <w:rFonts w:ascii="Times New Roman" w:hAnsi="Times New Roman" w:cs="Times New Roman"/>
          <w:sz w:val="22"/>
          <w:szCs w:val="24"/>
          <w:lang w:val="uk-UA" w:eastAsia="ru-RU"/>
        </w:rPr>
        <w:t xml:space="preserve"> є юридичною особою, має самостійний баланс, рахунки в банках, печатки</w:t>
      </w:r>
      <w:r w:rsidR="00B1541C">
        <w:rPr>
          <w:rFonts w:ascii="Times New Roman" w:hAnsi="Times New Roman" w:cs="Times New Roman"/>
          <w:sz w:val="22"/>
          <w:lang w:val="uk-UA"/>
        </w:rPr>
        <w:t xml:space="preserve"> та штампи зі своїм найменуванням.</w:t>
      </w:r>
    </w:p>
    <w:p w:rsidR="00B1541C" w:rsidRDefault="00B1541C" w:rsidP="00B1541C">
      <w:pPr>
        <w:pStyle w:val="10"/>
        <w:ind w:firstLine="540"/>
        <w:jc w:val="both"/>
        <w:rPr>
          <w:rFonts w:ascii="Times New Roman" w:hAnsi="Times New Roman" w:cs="Times New Roman"/>
          <w:sz w:val="22"/>
          <w:lang w:val="uk-UA"/>
        </w:rPr>
      </w:pPr>
      <w:r>
        <w:rPr>
          <w:rFonts w:ascii="Times New Roman" w:hAnsi="Times New Roman" w:cs="Times New Roman"/>
          <w:sz w:val="22"/>
          <w:lang w:val="uk-UA"/>
        </w:rPr>
        <w:t xml:space="preserve">У своїй діяльності </w:t>
      </w:r>
      <w:r w:rsidR="0004474B">
        <w:rPr>
          <w:rFonts w:ascii="Times New Roman" w:hAnsi="Times New Roman" w:cs="Times New Roman"/>
          <w:sz w:val="22"/>
          <w:lang w:val="uk-UA"/>
        </w:rPr>
        <w:t>Товариство</w:t>
      </w:r>
      <w:r>
        <w:rPr>
          <w:rFonts w:ascii="Times New Roman" w:hAnsi="Times New Roman" w:cs="Times New Roman"/>
          <w:sz w:val="22"/>
          <w:lang w:val="uk-UA"/>
        </w:rPr>
        <w:t xml:space="preserve"> керується чинним законодавством, іншими внутрішніми нормативними документами, рішеннями.</w:t>
      </w:r>
    </w:p>
    <w:p w:rsidR="00B1541C" w:rsidRDefault="00B1541C" w:rsidP="00B1541C">
      <w:pPr>
        <w:pStyle w:val="10"/>
        <w:ind w:firstLine="540"/>
        <w:jc w:val="both"/>
        <w:rPr>
          <w:rFonts w:ascii="Times New Roman" w:hAnsi="Times New Roman" w:cs="Times New Roman"/>
          <w:sz w:val="22"/>
          <w:lang w:val="uk-UA"/>
        </w:rPr>
      </w:pPr>
      <w:r>
        <w:rPr>
          <w:rFonts w:ascii="Times New Roman" w:hAnsi="Times New Roman" w:cs="Times New Roman"/>
          <w:sz w:val="22"/>
          <w:lang w:val="uk-UA"/>
        </w:rPr>
        <w:t>Станом на 31.12.</w:t>
      </w:r>
      <w:r w:rsidR="005B7428">
        <w:rPr>
          <w:rFonts w:ascii="Times New Roman" w:hAnsi="Times New Roman" w:cs="Times New Roman"/>
          <w:sz w:val="22"/>
          <w:lang w:val="uk-UA"/>
        </w:rPr>
        <w:t>2017</w:t>
      </w:r>
      <w:r>
        <w:rPr>
          <w:rFonts w:ascii="Times New Roman" w:hAnsi="Times New Roman" w:cs="Times New Roman"/>
          <w:sz w:val="22"/>
          <w:lang w:val="uk-UA"/>
        </w:rPr>
        <w:t xml:space="preserve"> р. відокремлених підрозділів у </w:t>
      </w:r>
      <w:r w:rsidR="0004474B">
        <w:rPr>
          <w:rFonts w:ascii="Times New Roman" w:hAnsi="Times New Roman" w:cs="Times New Roman"/>
          <w:sz w:val="22"/>
          <w:lang w:val="uk-UA"/>
        </w:rPr>
        <w:t>Товариств</w:t>
      </w:r>
      <w:r>
        <w:rPr>
          <w:rFonts w:ascii="Times New Roman" w:hAnsi="Times New Roman" w:cs="Times New Roman"/>
          <w:sz w:val="22"/>
          <w:lang w:val="uk-UA"/>
        </w:rPr>
        <w:t xml:space="preserve">а  немає. </w:t>
      </w:r>
    </w:p>
    <w:p w:rsidR="003E636D" w:rsidRPr="00A103EB" w:rsidRDefault="003E636D" w:rsidP="00EB2FB5">
      <w:pPr>
        <w:jc w:val="center"/>
        <w:rPr>
          <w:b/>
          <w:lang w:val="uk-UA"/>
        </w:rPr>
      </w:pPr>
    </w:p>
    <w:p w:rsidR="003E636D" w:rsidRPr="00A103EB" w:rsidRDefault="003E636D" w:rsidP="00EB2FB5">
      <w:pPr>
        <w:jc w:val="center"/>
        <w:rPr>
          <w:lang w:val="uk-UA"/>
        </w:rPr>
      </w:pPr>
      <w:r w:rsidRPr="00A103EB">
        <w:rPr>
          <w:b/>
          <w:lang w:val="uk-UA"/>
        </w:rPr>
        <w:t>Основні відомості про Товариство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31"/>
        <w:gridCol w:w="6790"/>
      </w:tblGrid>
      <w:tr w:rsidR="00FB49CA" w:rsidRPr="00A103EB" w:rsidTr="003E2F89">
        <w:tc>
          <w:tcPr>
            <w:tcW w:w="3631" w:type="dxa"/>
          </w:tcPr>
          <w:p w:rsidR="00FB49CA" w:rsidRPr="00B1541C" w:rsidRDefault="00FB49CA" w:rsidP="001D2A22">
            <w:pPr>
              <w:pStyle w:val="a5"/>
              <w:jc w:val="both"/>
              <w:rPr>
                <w:snapToGrid/>
                <w:sz w:val="22"/>
                <w:szCs w:val="24"/>
              </w:rPr>
            </w:pPr>
            <w:r w:rsidRPr="00B1541C">
              <w:rPr>
                <w:snapToGrid/>
                <w:sz w:val="22"/>
                <w:szCs w:val="24"/>
              </w:rPr>
              <w:t>Повна назва підприємства</w:t>
            </w:r>
          </w:p>
        </w:tc>
        <w:tc>
          <w:tcPr>
            <w:tcW w:w="6790" w:type="dxa"/>
          </w:tcPr>
          <w:p w:rsidR="00FB49CA" w:rsidRPr="0064706B" w:rsidRDefault="00FB49CA" w:rsidP="006A1431">
            <w:pPr>
              <w:rPr>
                <w:sz w:val="22"/>
                <w:szCs w:val="22"/>
                <w:lang w:val="uk-UA"/>
              </w:rPr>
            </w:pPr>
            <w:r w:rsidRPr="0064706B">
              <w:rPr>
                <w:sz w:val="22"/>
                <w:szCs w:val="22"/>
                <w:lang w:val="uk-UA"/>
              </w:rPr>
              <w:t>ТОВАРИСТВО З ОБМЕЖЕНОЮ ВІДПОВІДАЛЬНІСТЮ «</w:t>
            </w:r>
            <w:r w:rsidR="00FB35AE">
              <w:rPr>
                <w:sz w:val="22"/>
                <w:szCs w:val="22"/>
                <w:lang w:val="uk-UA"/>
              </w:rPr>
              <w:t>МЕНЕДЖМЕНТ ТРЕЖЕ ТРЕЙДИНГ ЛІМІТИД</w:t>
            </w:r>
            <w:r w:rsidRPr="0064706B">
              <w:rPr>
                <w:sz w:val="22"/>
                <w:szCs w:val="22"/>
                <w:lang w:val="uk-UA"/>
              </w:rPr>
              <w:t>»</w:t>
            </w:r>
          </w:p>
        </w:tc>
      </w:tr>
      <w:tr w:rsidR="00FB49CA" w:rsidRPr="00A103EB" w:rsidTr="003E2F89">
        <w:tc>
          <w:tcPr>
            <w:tcW w:w="3631" w:type="dxa"/>
          </w:tcPr>
          <w:p w:rsidR="00FB49CA" w:rsidRPr="00B1541C" w:rsidRDefault="00FB49CA" w:rsidP="005B7428">
            <w:pPr>
              <w:pStyle w:val="a5"/>
              <w:rPr>
                <w:snapToGrid/>
                <w:sz w:val="22"/>
                <w:szCs w:val="24"/>
              </w:rPr>
            </w:pPr>
            <w:r w:rsidRPr="00B1541C">
              <w:rPr>
                <w:snapToGrid/>
                <w:sz w:val="22"/>
                <w:szCs w:val="24"/>
              </w:rPr>
              <w:t xml:space="preserve">Скорочена назва підприємства </w:t>
            </w:r>
          </w:p>
        </w:tc>
        <w:tc>
          <w:tcPr>
            <w:tcW w:w="6790" w:type="dxa"/>
          </w:tcPr>
          <w:p w:rsidR="00FB49CA" w:rsidRPr="0064706B" w:rsidRDefault="00FB49CA" w:rsidP="006A1431">
            <w:pPr>
              <w:rPr>
                <w:sz w:val="22"/>
                <w:szCs w:val="22"/>
              </w:rPr>
            </w:pPr>
            <w:r w:rsidRPr="0064706B">
              <w:rPr>
                <w:sz w:val="22"/>
                <w:szCs w:val="22"/>
                <w:lang w:val="uk-UA"/>
              </w:rPr>
              <w:t>ТОВ «</w:t>
            </w:r>
            <w:r w:rsidR="00FB35AE">
              <w:rPr>
                <w:sz w:val="22"/>
                <w:szCs w:val="22"/>
                <w:lang w:val="uk-UA"/>
              </w:rPr>
              <w:t>МЕНЕДЖМЕНТ ТРЕЖЕ ТРЕЙДИНГ ЛІМІТИД</w:t>
            </w:r>
            <w:r w:rsidRPr="0064706B">
              <w:rPr>
                <w:sz w:val="22"/>
                <w:szCs w:val="22"/>
                <w:lang w:val="uk-UA"/>
              </w:rPr>
              <w:t>»</w:t>
            </w:r>
          </w:p>
        </w:tc>
      </w:tr>
      <w:tr w:rsidR="00FB49CA" w:rsidRPr="00A103EB" w:rsidTr="003E2F89">
        <w:tc>
          <w:tcPr>
            <w:tcW w:w="3631" w:type="dxa"/>
          </w:tcPr>
          <w:p w:rsidR="00FB49CA" w:rsidRPr="00B1541C" w:rsidRDefault="00FB49CA" w:rsidP="005B7428">
            <w:pPr>
              <w:pStyle w:val="a5"/>
              <w:rPr>
                <w:snapToGrid/>
                <w:sz w:val="22"/>
                <w:szCs w:val="24"/>
              </w:rPr>
            </w:pPr>
            <w:r w:rsidRPr="00B1541C">
              <w:rPr>
                <w:snapToGrid/>
                <w:sz w:val="22"/>
                <w:szCs w:val="24"/>
              </w:rPr>
              <w:t xml:space="preserve">Організаційно-правова форма підприємства </w:t>
            </w:r>
          </w:p>
        </w:tc>
        <w:tc>
          <w:tcPr>
            <w:tcW w:w="6790" w:type="dxa"/>
          </w:tcPr>
          <w:p w:rsidR="00FB49CA" w:rsidRPr="0064706B" w:rsidRDefault="00FB49CA" w:rsidP="006A1431">
            <w:pPr>
              <w:rPr>
                <w:sz w:val="22"/>
                <w:szCs w:val="22"/>
              </w:rPr>
            </w:pPr>
            <w:r w:rsidRPr="0064706B">
              <w:rPr>
                <w:sz w:val="22"/>
                <w:szCs w:val="22"/>
                <w:lang w:val="uk-UA"/>
              </w:rPr>
              <w:t>Товариство з обмеженою відповідальністю</w:t>
            </w:r>
          </w:p>
        </w:tc>
      </w:tr>
      <w:tr w:rsidR="00FB49CA" w:rsidRPr="00A103EB" w:rsidTr="003E2F89">
        <w:tc>
          <w:tcPr>
            <w:tcW w:w="3631" w:type="dxa"/>
          </w:tcPr>
          <w:p w:rsidR="00FB49CA" w:rsidRPr="00B1541C" w:rsidRDefault="00FB49CA" w:rsidP="005B7428">
            <w:pPr>
              <w:pStyle w:val="a5"/>
              <w:rPr>
                <w:snapToGrid/>
                <w:sz w:val="22"/>
                <w:szCs w:val="24"/>
              </w:rPr>
            </w:pPr>
            <w:r w:rsidRPr="00B1541C">
              <w:rPr>
                <w:snapToGrid/>
                <w:sz w:val="22"/>
                <w:szCs w:val="24"/>
              </w:rPr>
              <w:t>Ознака особи</w:t>
            </w:r>
          </w:p>
        </w:tc>
        <w:tc>
          <w:tcPr>
            <w:tcW w:w="6790" w:type="dxa"/>
          </w:tcPr>
          <w:p w:rsidR="00FB49CA" w:rsidRPr="0064706B" w:rsidRDefault="00FB49CA" w:rsidP="006A1431">
            <w:pPr>
              <w:rPr>
                <w:sz w:val="22"/>
                <w:szCs w:val="22"/>
              </w:rPr>
            </w:pPr>
            <w:r w:rsidRPr="0064706B">
              <w:rPr>
                <w:sz w:val="22"/>
                <w:szCs w:val="22"/>
                <w:lang w:val="uk-UA"/>
              </w:rPr>
              <w:t>Юридична</w:t>
            </w:r>
          </w:p>
        </w:tc>
      </w:tr>
      <w:tr w:rsidR="00FB49CA" w:rsidRPr="00A103EB" w:rsidTr="003E2F89">
        <w:tc>
          <w:tcPr>
            <w:tcW w:w="3631" w:type="dxa"/>
          </w:tcPr>
          <w:p w:rsidR="00FB49CA" w:rsidRPr="00B1541C" w:rsidRDefault="00FB49CA" w:rsidP="005B7428">
            <w:pPr>
              <w:pStyle w:val="a5"/>
              <w:rPr>
                <w:snapToGrid/>
                <w:sz w:val="22"/>
                <w:szCs w:val="24"/>
              </w:rPr>
            </w:pPr>
            <w:r w:rsidRPr="00B1541C">
              <w:rPr>
                <w:snapToGrid/>
                <w:sz w:val="22"/>
                <w:szCs w:val="24"/>
              </w:rPr>
              <w:t xml:space="preserve">Форма власності </w:t>
            </w:r>
          </w:p>
        </w:tc>
        <w:tc>
          <w:tcPr>
            <w:tcW w:w="6790" w:type="dxa"/>
          </w:tcPr>
          <w:p w:rsidR="00FB49CA" w:rsidRPr="0064706B" w:rsidRDefault="00FB49CA" w:rsidP="006A1431">
            <w:pPr>
              <w:rPr>
                <w:sz w:val="22"/>
                <w:szCs w:val="22"/>
              </w:rPr>
            </w:pPr>
            <w:r w:rsidRPr="0064706B">
              <w:rPr>
                <w:sz w:val="22"/>
                <w:szCs w:val="22"/>
                <w:lang w:val="uk-UA"/>
              </w:rPr>
              <w:t>Приватна</w:t>
            </w:r>
          </w:p>
        </w:tc>
      </w:tr>
      <w:tr w:rsidR="00FB49CA" w:rsidRPr="00A103EB" w:rsidTr="00C31F8D">
        <w:trPr>
          <w:trHeight w:val="494"/>
        </w:trPr>
        <w:tc>
          <w:tcPr>
            <w:tcW w:w="3631" w:type="dxa"/>
          </w:tcPr>
          <w:p w:rsidR="00FB49CA" w:rsidRPr="00B1541C" w:rsidRDefault="00FB49CA" w:rsidP="005B7428">
            <w:pPr>
              <w:pStyle w:val="a5"/>
              <w:rPr>
                <w:snapToGrid/>
                <w:sz w:val="22"/>
                <w:szCs w:val="24"/>
              </w:rPr>
            </w:pPr>
            <w:r w:rsidRPr="00B1541C">
              <w:rPr>
                <w:snapToGrid/>
                <w:sz w:val="22"/>
                <w:szCs w:val="24"/>
              </w:rPr>
              <w:t>Код за ЄДРПОУ</w:t>
            </w:r>
          </w:p>
        </w:tc>
        <w:tc>
          <w:tcPr>
            <w:tcW w:w="6790" w:type="dxa"/>
          </w:tcPr>
          <w:p w:rsidR="00FB49CA" w:rsidRPr="0064141B" w:rsidRDefault="00FB35AE" w:rsidP="0064141B">
            <w:pPr>
              <w:rPr>
                <w:snapToGrid w:val="0"/>
                <w:sz w:val="22"/>
                <w:szCs w:val="22"/>
                <w:lang w:val="uk-UA"/>
              </w:rPr>
            </w:pPr>
            <w:r w:rsidRPr="0064141B">
              <w:rPr>
                <w:snapToGrid w:val="0"/>
                <w:sz w:val="22"/>
                <w:szCs w:val="22"/>
                <w:lang w:val="uk-UA"/>
              </w:rPr>
              <w:t>37440014</w:t>
            </w:r>
          </w:p>
        </w:tc>
      </w:tr>
      <w:tr w:rsidR="000F4BCD" w:rsidRPr="00A103EB" w:rsidTr="003E2F89">
        <w:trPr>
          <w:trHeight w:val="410"/>
        </w:trPr>
        <w:tc>
          <w:tcPr>
            <w:tcW w:w="3631" w:type="dxa"/>
          </w:tcPr>
          <w:p w:rsidR="000F4BCD" w:rsidRPr="00B1541C" w:rsidRDefault="000F4BCD" w:rsidP="005B7428">
            <w:pPr>
              <w:pStyle w:val="a5"/>
              <w:rPr>
                <w:snapToGrid/>
                <w:sz w:val="22"/>
                <w:szCs w:val="24"/>
              </w:rPr>
            </w:pPr>
            <w:r w:rsidRPr="00B1541C">
              <w:rPr>
                <w:snapToGrid/>
                <w:sz w:val="22"/>
                <w:szCs w:val="24"/>
              </w:rPr>
              <w:t>Місцезнаходження:</w:t>
            </w:r>
          </w:p>
        </w:tc>
        <w:tc>
          <w:tcPr>
            <w:tcW w:w="6790" w:type="dxa"/>
          </w:tcPr>
          <w:p w:rsidR="000F4BCD" w:rsidRPr="0064141B" w:rsidRDefault="00FB35AE" w:rsidP="0064141B">
            <w:pPr>
              <w:rPr>
                <w:snapToGrid w:val="0"/>
                <w:sz w:val="22"/>
                <w:szCs w:val="22"/>
                <w:lang w:val="uk-UA"/>
              </w:rPr>
            </w:pPr>
            <w:r w:rsidRPr="0064141B">
              <w:rPr>
                <w:snapToGrid w:val="0"/>
                <w:sz w:val="22"/>
                <w:szCs w:val="22"/>
                <w:lang w:val="uk-UA"/>
              </w:rPr>
              <w:t>36002, Полтавська обл., місто Полтава, ВУЛИЦЯ РОЗИ ЛЮКСЕМБУРГ, будинок 72</w:t>
            </w:r>
          </w:p>
        </w:tc>
      </w:tr>
      <w:tr w:rsidR="000F4BCD" w:rsidRPr="00A103EB" w:rsidTr="003E636D">
        <w:trPr>
          <w:trHeight w:val="304"/>
        </w:trPr>
        <w:tc>
          <w:tcPr>
            <w:tcW w:w="3631" w:type="dxa"/>
          </w:tcPr>
          <w:p w:rsidR="000F4BCD" w:rsidRPr="00B1541C" w:rsidRDefault="000F4BCD" w:rsidP="005B7428">
            <w:pPr>
              <w:pStyle w:val="a5"/>
              <w:rPr>
                <w:snapToGrid/>
                <w:sz w:val="22"/>
                <w:szCs w:val="24"/>
              </w:rPr>
            </w:pPr>
            <w:r w:rsidRPr="00B1541C">
              <w:rPr>
                <w:snapToGrid/>
                <w:sz w:val="22"/>
                <w:szCs w:val="24"/>
              </w:rPr>
              <w:t>Дата державної реєстрації</w:t>
            </w:r>
          </w:p>
        </w:tc>
        <w:tc>
          <w:tcPr>
            <w:tcW w:w="6790" w:type="dxa"/>
          </w:tcPr>
          <w:p w:rsidR="000F4BCD" w:rsidRPr="0064141B" w:rsidRDefault="00FB35AE" w:rsidP="0064141B">
            <w:pPr>
              <w:rPr>
                <w:snapToGrid w:val="0"/>
                <w:sz w:val="22"/>
                <w:szCs w:val="22"/>
                <w:lang w:val="uk-UA"/>
              </w:rPr>
            </w:pPr>
            <w:r w:rsidRPr="0064141B">
              <w:rPr>
                <w:snapToGrid w:val="0"/>
                <w:sz w:val="22"/>
                <w:szCs w:val="22"/>
                <w:lang w:val="uk-UA"/>
              </w:rPr>
              <w:t>10.12.2010</w:t>
            </w:r>
          </w:p>
        </w:tc>
      </w:tr>
      <w:tr w:rsidR="000F4BCD" w:rsidRPr="00C43A9E" w:rsidTr="003E2F89">
        <w:tc>
          <w:tcPr>
            <w:tcW w:w="3631" w:type="dxa"/>
          </w:tcPr>
          <w:p w:rsidR="000F4BCD" w:rsidRPr="0064141B" w:rsidRDefault="000F4BCD" w:rsidP="005B7428">
            <w:pPr>
              <w:pStyle w:val="a5"/>
              <w:rPr>
                <w:snapToGrid/>
                <w:sz w:val="22"/>
                <w:szCs w:val="24"/>
              </w:rPr>
            </w:pPr>
            <w:r w:rsidRPr="0064141B">
              <w:rPr>
                <w:snapToGrid/>
                <w:sz w:val="22"/>
                <w:szCs w:val="24"/>
              </w:rPr>
              <w:t>Ліцензії</w:t>
            </w:r>
          </w:p>
        </w:tc>
        <w:tc>
          <w:tcPr>
            <w:tcW w:w="6790" w:type="dxa"/>
          </w:tcPr>
          <w:p w:rsidR="000F4BCD" w:rsidRPr="0064141B" w:rsidRDefault="00FB49CA" w:rsidP="0064141B">
            <w:pPr>
              <w:rPr>
                <w:sz w:val="22"/>
                <w:szCs w:val="22"/>
                <w:lang w:val="uk-UA"/>
              </w:rPr>
            </w:pPr>
            <w:r w:rsidRPr="0064141B">
              <w:rPr>
                <w:sz w:val="22"/>
                <w:szCs w:val="22"/>
                <w:lang w:val="uk-UA"/>
              </w:rPr>
              <w:t xml:space="preserve">1. Ліцензія НКЦПФР «Професійна діяльність на фондовому ринку – </w:t>
            </w:r>
            <w:r w:rsidR="0064141B" w:rsidRPr="0064141B">
              <w:rPr>
                <w:sz w:val="22"/>
                <w:szCs w:val="22"/>
                <w:lang w:val="uk-UA"/>
              </w:rPr>
              <w:t>депозитарна діяльність» серія АЕ № 263255, дата видачі 03.09.2013</w:t>
            </w:r>
            <w:r w:rsidRPr="0064141B">
              <w:rPr>
                <w:sz w:val="22"/>
                <w:szCs w:val="22"/>
                <w:lang w:val="uk-UA"/>
              </w:rPr>
              <w:t xml:space="preserve">  р., строк дії: з </w:t>
            </w:r>
            <w:r w:rsidR="0064141B" w:rsidRPr="0064141B">
              <w:rPr>
                <w:sz w:val="22"/>
                <w:szCs w:val="22"/>
                <w:lang w:val="uk-UA"/>
              </w:rPr>
              <w:t xml:space="preserve">12.10.2013  </w:t>
            </w:r>
            <w:r w:rsidRPr="0064141B">
              <w:rPr>
                <w:sz w:val="22"/>
                <w:szCs w:val="22"/>
                <w:lang w:val="uk-UA"/>
              </w:rPr>
              <w:t>р. необмежений.</w:t>
            </w:r>
          </w:p>
        </w:tc>
      </w:tr>
      <w:tr w:rsidR="000F4BCD" w:rsidRPr="00A103EB" w:rsidTr="004F7161">
        <w:trPr>
          <w:trHeight w:val="450"/>
        </w:trPr>
        <w:tc>
          <w:tcPr>
            <w:tcW w:w="3631" w:type="dxa"/>
          </w:tcPr>
          <w:p w:rsidR="000F4BCD" w:rsidRPr="00B1541C" w:rsidRDefault="000F4BCD" w:rsidP="005B7428">
            <w:pPr>
              <w:pStyle w:val="a5"/>
              <w:rPr>
                <w:snapToGrid/>
                <w:sz w:val="22"/>
                <w:szCs w:val="24"/>
              </w:rPr>
            </w:pPr>
            <w:r w:rsidRPr="00B1541C">
              <w:rPr>
                <w:snapToGrid/>
                <w:sz w:val="22"/>
                <w:szCs w:val="24"/>
              </w:rPr>
              <w:t>Номер запису в ЄДР</w:t>
            </w:r>
          </w:p>
        </w:tc>
        <w:tc>
          <w:tcPr>
            <w:tcW w:w="6790" w:type="dxa"/>
          </w:tcPr>
          <w:p w:rsidR="000F4BCD" w:rsidRPr="00CE1F60" w:rsidRDefault="00FB35AE" w:rsidP="00CE1F60">
            <w:pPr>
              <w:rPr>
                <w:snapToGrid w:val="0"/>
                <w:sz w:val="22"/>
                <w:szCs w:val="22"/>
                <w:lang w:val="uk-UA"/>
              </w:rPr>
            </w:pPr>
            <w:r w:rsidRPr="00CE1F60">
              <w:rPr>
                <w:snapToGrid w:val="0"/>
                <w:sz w:val="22"/>
                <w:szCs w:val="22"/>
                <w:lang w:val="uk-UA"/>
              </w:rPr>
              <w:t>1 588 102 0000 009557</w:t>
            </w:r>
          </w:p>
        </w:tc>
      </w:tr>
      <w:tr w:rsidR="000F4BCD" w:rsidRPr="00A103EB" w:rsidTr="003E2F89">
        <w:tc>
          <w:tcPr>
            <w:tcW w:w="3631" w:type="dxa"/>
          </w:tcPr>
          <w:p w:rsidR="000F4BCD" w:rsidRPr="00B1541C" w:rsidRDefault="000F4BCD" w:rsidP="005B7428">
            <w:pPr>
              <w:pStyle w:val="a5"/>
              <w:rPr>
                <w:snapToGrid/>
                <w:sz w:val="22"/>
                <w:szCs w:val="24"/>
              </w:rPr>
            </w:pPr>
            <w:r w:rsidRPr="00B1541C">
              <w:rPr>
                <w:snapToGrid/>
                <w:sz w:val="22"/>
                <w:szCs w:val="24"/>
              </w:rPr>
              <w:t>Основні види діяльності КВЕД:</w:t>
            </w:r>
          </w:p>
        </w:tc>
        <w:tc>
          <w:tcPr>
            <w:tcW w:w="6790" w:type="dxa"/>
          </w:tcPr>
          <w:p w:rsidR="000F4BCD" w:rsidRPr="00CE1F60" w:rsidRDefault="00FB35AE" w:rsidP="00CE1F60">
            <w:pPr>
              <w:rPr>
                <w:snapToGrid w:val="0"/>
                <w:sz w:val="22"/>
                <w:szCs w:val="22"/>
                <w:lang w:val="uk-UA"/>
              </w:rPr>
            </w:pPr>
            <w:r w:rsidRPr="00CE1F60">
              <w:rPr>
                <w:snapToGrid w:val="0"/>
                <w:sz w:val="22"/>
                <w:szCs w:val="22"/>
                <w:lang w:val="uk-UA"/>
              </w:rPr>
              <w:t>Код КВЕД 66.19 Інша допоміжна діяльність у сфері фінансових послуг, крім страхування та пенсійного забезпечення (основний)</w:t>
            </w:r>
          </w:p>
        </w:tc>
      </w:tr>
      <w:tr w:rsidR="005B7428" w:rsidRPr="00A103EB" w:rsidTr="00D275B0">
        <w:tc>
          <w:tcPr>
            <w:tcW w:w="3631" w:type="dxa"/>
            <w:shd w:val="clear" w:color="auto" w:fill="auto"/>
          </w:tcPr>
          <w:p w:rsidR="005B7428" w:rsidRPr="00FB49CA" w:rsidRDefault="005B7428" w:rsidP="005B7428">
            <w:pPr>
              <w:pStyle w:val="a5"/>
              <w:rPr>
                <w:snapToGrid/>
                <w:sz w:val="22"/>
                <w:szCs w:val="24"/>
                <w:highlight w:val="yellow"/>
              </w:rPr>
            </w:pPr>
            <w:r w:rsidRPr="0095016D">
              <w:rPr>
                <w:snapToGrid/>
                <w:sz w:val="22"/>
                <w:szCs w:val="24"/>
              </w:rPr>
              <w:t>Дата внесення останніх змін до Статуту</w:t>
            </w:r>
          </w:p>
        </w:tc>
        <w:tc>
          <w:tcPr>
            <w:tcW w:w="6790" w:type="dxa"/>
          </w:tcPr>
          <w:p w:rsidR="005B7428" w:rsidRPr="00FB49CA" w:rsidRDefault="00CE1F60" w:rsidP="0095016D">
            <w:pPr>
              <w:pStyle w:val="a5"/>
              <w:rPr>
                <w:snapToGrid/>
                <w:sz w:val="22"/>
                <w:szCs w:val="24"/>
                <w:highlight w:val="yellow"/>
              </w:rPr>
            </w:pPr>
            <w:r>
              <w:rPr>
                <w:sz w:val="22"/>
                <w:szCs w:val="22"/>
              </w:rPr>
              <w:t>Затверджено</w:t>
            </w:r>
            <w:r w:rsidRPr="0064706B">
              <w:rPr>
                <w:sz w:val="22"/>
                <w:szCs w:val="22"/>
              </w:rPr>
              <w:t xml:space="preserve"> загальними зборами учасників ТОВ «</w:t>
            </w:r>
            <w:r>
              <w:rPr>
                <w:sz w:val="22"/>
                <w:szCs w:val="22"/>
              </w:rPr>
              <w:t>МЕНЕДЖМЕНТ ТРЕЖЕ ТРЕЙДИНГ ЛІМІТИД</w:t>
            </w:r>
            <w:r w:rsidRPr="0064706B">
              <w:rPr>
                <w:sz w:val="22"/>
                <w:szCs w:val="22"/>
              </w:rPr>
              <w:t xml:space="preserve">»- протокол № </w:t>
            </w:r>
            <w:r>
              <w:rPr>
                <w:sz w:val="22"/>
                <w:szCs w:val="22"/>
              </w:rPr>
              <w:t>16 від 23 травня 2013</w:t>
            </w:r>
            <w:r w:rsidRPr="0064706B">
              <w:rPr>
                <w:sz w:val="22"/>
                <w:szCs w:val="22"/>
              </w:rPr>
              <w:t xml:space="preserve">  року, зареєстрований Реєстраційною службою </w:t>
            </w:r>
            <w:r>
              <w:rPr>
                <w:sz w:val="22"/>
                <w:szCs w:val="22"/>
              </w:rPr>
              <w:t>№ 15881050005009551</w:t>
            </w:r>
            <w:r w:rsidRPr="0064706B">
              <w:rPr>
                <w:sz w:val="22"/>
                <w:szCs w:val="22"/>
              </w:rPr>
              <w:t xml:space="preserve"> в</w:t>
            </w:r>
            <w:r>
              <w:rPr>
                <w:sz w:val="22"/>
                <w:szCs w:val="22"/>
              </w:rPr>
              <w:t>ід 23.05.2013</w:t>
            </w:r>
            <w:r w:rsidRPr="0064706B">
              <w:rPr>
                <w:sz w:val="22"/>
                <w:szCs w:val="22"/>
              </w:rPr>
              <w:t xml:space="preserve"> </w:t>
            </w:r>
            <w:r>
              <w:rPr>
                <w:sz w:val="22"/>
                <w:szCs w:val="22"/>
              </w:rPr>
              <w:t xml:space="preserve"> року</w:t>
            </w:r>
          </w:p>
        </w:tc>
      </w:tr>
      <w:tr w:rsidR="005B7428" w:rsidRPr="00A103EB" w:rsidTr="003E2F89">
        <w:tc>
          <w:tcPr>
            <w:tcW w:w="3631" w:type="dxa"/>
          </w:tcPr>
          <w:p w:rsidR="005B7428" w:rsidRDefault="00FB49CA" w:rsidP="005B7428">
            <w:pPr>
              <w:pStyle w:val="a5"/>
              <w:rPr>
                <w:snapToGrid/>
                <w:sz w:val="22"/>
                <w:szCs w:val="24"/>
              </w:rPr>
            </w:pPr>
            <w:r>
              <w:rPr>
                <w:snapToGrid/>
                <w:sz w:val="22"/>
                <w:szCs w:val="24"/>
              </w:rPr>
              <w:t>Учасники/Засновник Товариства</w:t>
            </w:r>
          </w:p>
        </w:tc>
        <w:tc>
          <w:tcPr>
            <w:tcW w:w="6790" w:type="dxa"/>
          </w:tcPr>
          <w:p w:rsidR="00FB35AE" w:rsidRPr="00CE1F60" w:rsidRDefault="00FB35AE" w:rsidP="00FB35AE">
            <w:pPr>
              <w:rPr>
                <w:snapToGrid w:val="0"/>
                <w:sz w:val="22"/>
                <w:szCs w:val="22"/>
                <w:lang w:val="uk-UA"/>
              </w:rPr>
            </w:pPr>
            <w:r w:rsidRPr="00CE1F60">
              <w:rPr>
                <w:snapToGrid w:val="0"/>
                <w:sz w:val="22"/>
                <w:szCs w:val="22"/>
                <w:lang w:val="uk-UA"/>
              </w:rPr>
              <w:t>ПУБЛІЧНЕ АКЦІОНЕРНЕ ТОВАРИСТВО "ЕЛЕКТРОМОТОР"</w:t>
            </w:r>
            <w:r w:rsidRPr="00CE1F60">
              <w:rPr>
                <w:snapToGrid w:val="0"/>
                <w:sz w:val="22"/>
                <w:szCs w:val="22"/>
                <w:lang w:val="uk-UA"/>
              </w:rPr>
              <w:br/>
              <w:t>Код ЄДРПОУ засновника: 05757966</w:t>
            </w:r>
            <w:r w:rsidRPr="00CE1F60">
              <w:rPr>
                <w:snapToGrid w:val="0"/>
                <w:sz w:val="22"/>
                <w:szCs w:val="22"/>
                <w:lang w:val="uk-UA"/>
              </w:rPr>
              <w:br/>
              <w:t>Адреса засновника: 36008, Полтавська обл., місто Полтава, Октябрський район, ВУЛ.ФРУНЗЕ, будинок 155</w:t>
            </w:r>
            <w:r w:rsidRPr="00CE1F60">
              <w:rPr>
                <w:snapToGrid w:val="0"/>
                <w:sz w:val="22"/>
                <w:szCs w:val="22"/>
                <w:lang w:val="uk-UA"/>
              </w:rPr>
              <w:br/>
              <w:t>Розмір внеску до статутного фонду (грн.): 2303000.00</w:t>
            </w:r>
          </w:p>
          <w:p w:rsidR="00FB35AE" w:rsidRPr="00CE1F60" w:rsidRDefault="00A351D1" w:rsidP="00FB35AE">
            <w:pPr>
              <w:rPr>
                <w:snapToGrid w:val="0"/>
                <w:sz w:val="22"/>
                <w:szCs w:val="22"/>
                <w:lang w:val="uk-UA"/>
              </w:rPr>
            </w:pPr>
            <w:r w:rsidRPr="00A351D1">
              <w:rPr>
                <w:snapToGrid w:val="0"/>
                <w:sz w:val="22"/>
                <w:szCs w:val="22"/>
                <w:lang w:val="uk-UA"/>
              </w:rPr>
              <w:pict>
                <v:rect id="_x0000_i1026" style="width:0;height:1.5pt" o:hrstd="t" o:hrnoshade="t" o:hr="t" fillcolor="#747474" stroked="f"/>
              </w:pict>
            </w:r>
          </w:p>
          <w:p w:rsidR="00FB35AE" w:rsidRPr="00CE1F60" w:rsidRDefault="00FB35AE" w:rsidP="00FB35AE">
            <w:pPr>
              <w:rPr>
                <w:snapToGrid w:val="0"/>
                <w:sz w:val="22"/>
                <w:szCs w:val="22"/>
                <w:lang w:val="uk-UA"/>
              </w:rPr>
            </w:pPr>
            <w:r w:rsidRPr="00CE1F60">
              <w:rPr>
                <w:snapToGrid w:val="0"/>
                <w:sz w:val="22"/>
                <w:szCs w:val="22"/>
                <w:lang w:val="uk-UA"/>
              </w:rPr>
              <w:t>ПУБЛІЧНЕ АКЦІОНЕРНЕ ТОВАРИСТВО "ЗАВОД"ЛТАВА"</w:t>
            </w:r>
            <w:r w:rsidRPr="00CE1F60">
              <w:rPr>
                <w:snapToGrid w:val="0"/>
                <w:sz w:val="22"/>
                <w:szCs w:val="22"/>
                <w:lang w:val="uk-UA"/>
              </w:rPr>
              <w:br/>
            </w:r>
            <w:r w:rsidRPr="00CE1F60">
              <w:rPr>
                <w:snapToGrid w:val="0"/>
                <w:sz w:val="22"/>
                <w:szCs w:val="22"/>
                <w:lang w:val="uk-UA"/>
              </w:rPr>
              <w:lastRenderedPageBreak/>
              <w:t>Код ЄДРПОУ засновника: 14308479</w:t>
            </w:r>
            <w:r w:rsidRPr="00CE1F60">
              <w:rPr>
                <w:snapToGrid w:val="0"/>
                <w:sz w:val="22"/>
                <w:szCs w:val="22"/>
                <w:lang w:val="uk-UA"/>
              </w:rPr>
              <w:br/>
              <w:t>Адреса засновника: 36002, Полтавська обл., місто Полтава, Октябрський район, ВУЛ.Р.ЛЮКСЕМБУРГ, будинок 72</w:t>
            </w:r>
            <w:r w:rsidRPr="00CE1F60">
              <w:rPr>
                <w:snapToGrid w:val="0"/>
                <w:sz w:val="22"/>
                <w:szCs w:val="22"/>
                <w:lang w:val="uk-UA"/>
              </w:rPr>
              <w:br/>
              <w:t>Розмір внеску до статутного фонду (грн.): 2303000.00</w:t>
            </w:r>
          </w:p>
          <w:p w:rsidR="00FB35AE" w:rsidRPr="00CE1F60" w:rsidRDefault="00A351D1" w:rsidP="00FB35AE">
            <w:pPr>
              <w:rPr>
                <w:snapToGrid w:val="0"/>
                <w:sz w:val="22"/>
                <w:szCs w:val="22"/>
                <w:lang w:val="uk-UA"/>
              </w:rPr>
            </w:pPr>
            <w:r w:rsidRPr="00A351D1">
              <w:rPr>
                <w:snapToGrid w:val="0"/>
                <w:sz w:val="22"/>
                <w:szCs w:val="22"/>
                <w:lang w:val="uk-UA"/>
              </w:rPr>
              <w:pict>
                <v:rect id="_x0000_i1027" style="width:0;height:1.5pt" o:hrstd="t" o:hrnoshade="t" o:hr="t" fillcolor="#747474" stroked="f"/>
              </w:pict>
            </w:r>
          </w:p>
          <w:p w:rsidR="00FB35AE" w:rsidRPr="00CE1F60" w:rsidRDefault="00FB35AE" w:rsidP="00FB35AE">
            <w:pPr>
              <w:rPr>
                <w:snapToGrid w:val="0"/>
                <w:sz w:val="22"/>
                <w:szCs w:val="22"/>
                <w:lang w:val="uk-UA"/>
              </w:rPr>
            </w:pPr>
            <w:r w:rsidRPr="00CE1F60">
              <w:rPr>
                <w:snapToGrid w:val="0"/>
                <w:sz w:val="22"/>
                <w:szCs w:val="22"/>
                <w:lang w:val="uk-UA"/>
              </w:rPr>
              <w:t>ПРИВАТНЕ ПІДПРИЄМСТВО "ПОЛТАВА-АГРОАЛЬЯНС"</w:t>
            </w:r>
            <w:r w:rsidRPr="00CE1F60">
              <w:rPr>
                <w:snapToGrid w:val="0"/>
                <w:sz w:val="22"/>
                <w:szCs w:val="22"/>
                <w:lang w:val="uk-UA"/>
              </w:rPr>
              <w:br/>
              <w:t>Код ЄДРПОУ засновника: 31391659</w:t>
            </w:r>
            <w:r w:rsidRPr="00CE1F60">
              <w:rPr>
                <w:snapToGrid w:val="0"/>
                <w:sz w:val="22"/>
                <w:szCs w:val="22"/>
                <w:lang w:val="uk-UA"/>
              </w:rPr>
              <w:br/>
              <w:t>Адреса засновника: 36020, Полтавська обл., місто Полтава, Октябрський район, ВУЛ. МОНАСТИРСЬКА, будинок 6</w:t>
            </w:r>
            <w:r w:rsidRPr="00CE1F60">
              <w:rPr>
                <w:snapToGrid w:val="0"/>
                <w:sz w:val="22"/>
                <w:szCs w:val="22"/>
                <w:lang w:val="uk-UA"/>
              </w:rPr>
              <w:br/>
              <w:t>Розмір внеску до статутного фонду (грн.): 141000.00</w:t>
            </w:r>
          </w:p>
          <w:p w:rsidR="00FB35AE" w:rsidRPr="00CE1F60" w:rsidRDefault="00A351D1" w:rsidP="00FB35AE">
            <w:pPr>
              <w:rPr>
                <w:snapToGrid w:val="0"/>
                <w:sz w:val="22"/>
                <w:szCs w:val="22"/>
                <w:lang w:val="uk-UA"/>
              </w:rPr>
            </w:pPr>
            <w:r w:rsidRPr="00A351D1">
              <w:rPr>
                <w:snapToGrid w:val="0"/>
                <w:sz w:val="22"/>
                <w:szCs w:val="22"/>
                <w:lang w:val="uk-UA"/>
              </w:rPr>
              <w:pict>
                <v:rect id="_x0000_i1028" style="width:0;height:1.5pt" o:hrstd="t" o:hrnoshade="t" o:hr="t" fillcolor="#747474" stroked="f"/>
              </w:pict>
            </w:r>
          </w:p>
          <w:p w:rsidR="00FB35AE" w:rsidRPr="00CE1F60" w:rsidRDefault="00FB35AE" w:rsidP="00FB35AE">
            <w:pPr>
              <w:rPr>
                <w:snapToGrid w:val="0"/>
                <w:sz w:val="22"/>
                <w:szCs w:val="22"/>
                <w:lang w:val="uk-UA"/>
              </w:rPr>
            </w:pPr>
            <w:r w:rsidRPr="00CE1F60">
              <w:rPr>
                <w:snapToGrid w:val="0"/>
                <w:sz w:val="22"/>
                <w:szCs w:val="22"/>
                <w:lang w:val="uk-UA"/>
              </w:rPr>
              <w:t>ПУБЛІЧНЕ АКЦІОНЕРНЕ ТОВАРИСТВО "ПОЛТАВСЬКИЙ ЗАВОД МЕДИЧНОГО СКЛА"</w:t>
            </w:r>
            <w:r w:rsidRPr="00CE1F60">
              <w:rPr>
                <w:snapToGrid w:val="0"/>
                <w:sz w:val="22"/>
                <w:szCs w:val="22"/>
                <w:lang w:val="uk-UA"/>
              </w:rPr>
              <w:br/>
              <w:t>Код ЄДРПОУ засновника: 00480945</w:t>
            </w:r>
            <w:r w:rsidRPr="00CE1F60">
              <w:rPr>
                <w:snapToGrid w:val="0"/>
                <w:sz w:val="22"/>
                <w:szCs w:val="22"/>
                <w:lang w:val="uk-UA"/>
              </w:rPr>
              <w:br/>
              <w:t>Адреса засновника: 36008, Полтавська обл., місто Полтава, Октябрський район, ВУЛИЦЯ ФРУНЗЕ, будинок 158</w:t>
            </w:r>
            <w:r w:rsidRPr="00CE1F60">
              <w:rPr>
                <w:snapToGrid w:val="0"/>
                <w:sz w:val="22"/>
                <w:szCs w:val="22"/>
                <w:lang w:val="uk-UA"/>
              </w:rPr>
              <w:br/>
              <w:t>Розмір внеску до статутного фонду (грн.): 2303000.00</w:t>
            </w:r>
          </w:p>
          <w:p w:rsidR="00FB35AE" w:rsidRPr="00CE1F60" w:rsidRDefault="00A351D1" w:rsidP="00FB35AE">
            <w:pPr>
              <w:rPr>
                <w:snapToGrid w:val="0"/>
                <w:sz w:val="22"/>
                <w:szCs w:val="22"/>
                <w:lang w:val="uk-UA"/>
              </w:rPr>
            </w:pPr>
            <w:r w:rsidRPr="00A351D1">
              <w:rPr>
                <w:snapToGrid w:val="0"/>
                <w:sz w:val="22"/>
                <w:szCs w:val="22"/>
                <w:lang w:val="uk-UA"/>
              </w:rPr>
              <w:pict>
                <v:rect id="_x0000_i1029" style="width:0;height:1.5pt" o:hrstd="t" o:hrnoshade="t" o:hr="t" fillcolor="#747474" stroked="f"/>
              </w:pict>
            </w:r>
          </w:p>
          <w:p w:rsidR="005B7428" w:rsidRPr="00B1541C" w:rsidRDefault="00FB35AE" w:rsidP="00FB35AE">
            <w:pPr>
              <w:pStyle w:val="a5"/>
              <w:rPr>
                <w:snapToGrid/>
                <w:sz w:val="22"/>
                <w:szCs w:val="24"/>
              </w:rPr>
            </w:pPr>
            <w:r w:rsidRPr="00CE1F60">
              <w:rPr>
                <w:sz w:val="22"/>
                <w:szCs w:val="22"/>
              </w:rPr>
              <w:t>КІНЦЕВИЙ БЕНЕФІЦІАРНИЙ ВЛАСНИК (КОНТРОЛЕР) ВІДСУТНІЙ</w:t>
            </w:r>
            <w:r w:rsidRPr="00CE1F60">
              <w:rPr>
                <w:sz w:val="22"/>
                <w:szCs w:val="22"/>
              </w:rPr>
              <w:br/>
              <w:t>Розмір внеску до статутного фонду (грн.): 0.00</w:t>
            </w:r>
          </w:p>
        </w:tc>
      </w:tr>
    </w:tbl>
    <w:p w:rsidR="00D8701F" w:rsidRPr="00B1541C" w:rsidRDefault="00D8701F" w:rsidP="00D8701F">
      <w:pPr>
        <w:jc w:val="both"/>
        <w:rPr>
          <w:sz w:val="22"/>
          <w:lang w:val="uk-UA"/>
        </w:rPr>
      </w:pPr>
    </w:p>
    <w:p w:rsidR="00B1541C" w:rsidRDefault="00B1541C" w:rsidP="00B1541C">
      <w:pPr>
        <w:ind w:firstLine="708"/>
        <w:jc w:val="both"/>
        <w:rPr>
          <w:sz w:val="22"/>
          <w:lang w:val="uk-UA"/>
        </w:rPr>
      </w:pPr>
      <w:r>
        <w:rPr>
          <w:sz w:val="22"/>
          <w:lang w:val="uk-UA"/>
        </w:rPr>
        <w:t xml:space="preserve">Аудиторський висновок було підготовлено відповідно до </w:t>
      </w:r>
      <w:r w:rsidR="00CC5501" w:rsidRPr="00CC5501">
        <w:rPr>
          <w:sz w:val="22"/>
          <w:lang w:val="uk-UA"/>
        </w:rPr>
        <w:t>М</w:t>
      </w:r>
      <w:r w:rsidR="00CC5501">
        <w:rPr>
          <w:sz w:val="22"/>
          <w:lang w:val="uk-UA"/>
        </w:rPr>
        <w:t>іжнародних стандартів контролю якості, аудиту, огляду іншого надання впевненості</w:t>
      </w:r>
      <w:r w:rsidR="005B7428">
        <w:rPr>
          <w:sz w:val="22"/>
          <w:lang w:val="uk-UA"/>
        </w:rPr>
        <w:t xml:space="preserve"> </w:t>
      </w:r>
      <w:r w:rsidR="00CC5501">
        <w:rPr>
          <w:sz w:val="22"/>
          <w:lang w:val="uk-UA"/>
        </w:rPr>
        <w:t>та супутніх послуг а також вимог НКЦПФР, діючих до такого висновку станом на дату його формування</w:t>
      </w:r>
      <w:r>
        <w:rPr>
          <w:sz w:val="22"/>
          <w:lang w:val="uk-UA"/>
        </w:rPr>
        <w:t xml:space="preserve"> та інших стандартів, що стосуються підготовки аудиторського висновку.</w:t>
      </w:r>
    </w:p>
    <w:p w:rsidR="00B1541C" w:rsidRDefault="00B1541C" w:rsidP="00B1541C">
      <w:pPr>
        <w:ind w:firstLine="708"/>
        <w:jc w:val="both"/>
        <w:rPr>
          <w:sz w:val="22"/>
          <w:lang w:val="uk-UA"/>
        </w:rPr>
      </w:pPr>
      <w:r>
        <w:rPr>
          <w:sz w:val="22"/>
          <w:lang w:val="uk-UA"/>
        </w:rPr>
        <w:t xml:space="preserve">Масштаб перевірки:      </w:t>
      </w:r>
    </w:p>
    <w:p w:rsidR="00B1541C" w:rsidRDefault="00B1541C" w:rsidP="00B1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lang w:val="uk-UA"/>
        </w:rPr>
      </w:pPr>
      <w:r>
        <w:rPr>
          <w:sz w:val="22"/>
          <w:lang w:val="uk-UA"/>
        </w:rPr>
        <w:t xml:space="preserve">Дійсна перевірка, проводилася у відповідності з вимогами Закону України "Про  державне  регулювання  ринку  цінних паперів  в  Україні",  Закону України "Про цінні папери та </w:t>
      </w:r>
      <w:r w:rsidR="00CC5501">
        <w:rPr>
          <w:sz w:val="22"/>
          <w:lang w:val="uk-UA"/>
        </w:rPr>
        <w:t>фондовий</w:t>
      </w:r>
      <w:r>
        <w:rPr>
          <w:sz w:val="22"/>
          <w:lang w:val="uk-UA"/>
        </w:rPr>
        <w:t xml:space="preserve"> ринок", Закону України "Про аудиторську  діяльність", "Про   господарські   товариства" та Міжнародних стандартів аудиту надання впевненості та етики Міжнародної федерації бухгалтерів, прийнятих Аудиторською палатою України в якості національних, які використовуються під час аудиторської перевірки фінансової звітності підприємства і перевірок на відповідність. Ці стандарти вимагають, щоб планування і проведення аудиту було спрямовано на одержання розумних доказів відсутності суттєвих перекручень і помилок у фінансовій звітності підприємств.</w:t>
      </w:r>
    </w:p>
    <w:p w:rsidR="00B1541C" w:rsidRDefault="00B1541C" w:rsidP="00B1541C">
      <w:pPr>
        <w:jc w:val="both"/>
        <w:rPr>
          <w:sz w:val="22"/>
          <w:lang w:val="uk-UA"/>
        </w:rPr>
      </w:pPr>
      <w:r>
        <w:rPr>
          <w:sz w:val="22"/>
          <w:lang w:val="uk-UA"/>
        </w:rPr>
        <w:tab/>
        <w:t>Аудитори керувалися законодавством України у сфері господарської діяльності та оподаткування, встановленим порядком ведення бухгалтерського обліку і складання фінансової звітності, міжнародними стандартами аудиту, використовував як загальнонаукові методичні прийоми аудиторського контролю (моделювання, абстрагування та ін.) так і власні методичні прийоми (документальні, розрахунково-методичні узагальнення результатів аудиту). Перевірка складається відповідно до вимог Міжнародних стандартів аудиту, надання впевненості та етики, зокрема Міжнародних стандартів аудиту 700, 701, 705, 720. Перевіркою передбачалось та планувалось, в рамках обмежень, встановлених договором, щодо обсягу, строків перевірки, та з урахуванням розміру суттєвості помилок з метою отримання достатньої інформації про відсутність або наявність суттєвих помилок у перевіреній фінансовій звітності та задля складання висновку про ступінь достовірності фінансової звітності  та надання оцінки реального фінансового стану об’єкта перевірки. Під час аудиту проведення дослідження, шляхом тестування доказів щодо обґрунтування сум чи іншої інформації, розкритої у фінансовій звітності, а також оцінку відповідності застосованих принципів обліку та звітності в Україні, чинних протягом періоду перевірки.</w:t>
      </w:r>
    </w:p>
    <w:p w:rsidR="00B1541C" w:rsidRDefault="00B1541C" w:rsidP="00B1541C">
      <w:pPr>
        <w:tabs>
          <w:tab w:val="left" w:pos="720"/>
        </w:tabs>
        <w:jc w:val="both"/>
        <w:rPr>
          <w:sz w:val="22"/>
          <w:lang w:val="uk-UA"/>
        </w:rPr>
      </w:pPr>
      <w:r>
        <w:rPr>
          <w:sz w:val="22"/>
          <w:lang w:val="uk-UA"/>
        </w:rPr>
        <w:t xml:space="preserve">               Використовуючи загальнонаукові та специфічні методичні прийоми, були перевірені дані, за якими була складена перевірена звітність. Під час перевірки були досліджені бухгалтерські принципи оцінки матеріальних статей балансу, що застосовані на об’єкті перевірки: оцінка оборотних і необоротних активів, методи амортизації основних засобів, тощо. </w:t>
      </w:r>
    </w:p>
    <w:p w:rsidR="00B1541C" w:rsidRDefault="00B1541C" w:rsidP="00B1541C">
      <w:pPr>
        <w:ind w:firstLine="708"/>
        <w:jc w:val="both"/>
        <w:rPr>
          <w:lang w:val="uk-UA"/>
        </w:rPr>
      </w:pPr>
      <w:r>
        <w:rPr>
          <w:sz w:val="22"/>
          <w:lang w:val="uk-UA"/>
        </w:rPr>
        <w:t>Ми вважаємо, що отримали достатні та відповідні аудиторські докази для висловлення нашої думки.</w:t>
      </w:r>
    </w:p>
    <w:p w:rsidR="003E636D" w:rsidRPr="00A103EB" w:rsidRDefault="003E636D" w:rsidP="00EB2FB5">
      <w:pPr>
        <w:jc w:val="center"/>
        <w:rPr>
          <w:b/>
          <w:shd w:val="clear" w:color="auto" w:fill="FFFFFF"/>
          <w:lang w:val="uk-UA"/>
        </w:rPr>
      </w:pPr>
    </w:p>
    <w:p w:rsidR="00B1541C" w:rsidRDefault="00B1541C" w:rsidP="00B1541C">
      <w:pPr>
        <w:jc w:val="both"/>
        <w:rPr>
          <w:sz w:val="22"/>
          <w:lang w:val="uk-UA"/>
        </w:rPr>
      </w:pPr>
      <w:r>
        <w:rPr>
          <w:b/>
          <w:sz w:val="22"/>
          <w:lang w:val="uk-UA"/>
        </w:rPr>
        <w:t>Опис аудиторської перевірки та опис важливих аспектів облікової політики</w:t>
      </w:r>
    </w:p>
    <w:p w:rsidR="00B1541C" w:rsidRDefault="00B1541C" w:rsidP="00B1541C">
      <w:pPr>
        <w:ind w:firstLine="708"/>
        <w:jc w:val="both"/>
        <w:rPr>
          <w:sz w:val="22"/>
          <w:lang w:val="uk-UA"/>
        </w:rPr>
      </w:pPr>
    </w:p>
    <w:p w:rsidR="00B1541C" w:rsidRDefault="00B1541C" w:rsidP="00B1541C">
      <w:pPr>
        <w:ind w:firstLine="708"/>
        <w:jc w:val="both"/>
        <w:rPr>
          <w:sz w:val="22"/>
          <w:lang w:val="uk-UA"/>
        </w:rPr>
      </w:pPr>
      <w:r>
        <w:rPr>
          <w:sz w:val="22"/>
          <w:lang w:val="uk-UA"/>
        </w:rPr>
        <w:t xml:space="preserve">Планування і проведення аудиту було спрямоване на одержання розумних підтверджень щодо відсутності у фінансовій звітності суттєвих помилок. Дослідження здійснювалось шляхом тестування </w:t>
      </w:r>
      <w:r>
        <w:rPr>
          <w:sz w:val="22"/>
          <w:lang w:val="uk-UA"/>
        </w:rPr>
        <w:lastRenderedPageBreak/>
        <w:t>доказів на обґрунтування сум та інформації, розкритих у фінансовій звітності, а також оцінка відповідності застосованих принципів обліку нормативним вимогам, щодо організації бухгалтерського обліку і звітності в Україні, чинним протягом періоду перевірки.</w:t>
      </w:r>
    </w:p>
    <w:p w:rsidR="009F2066" w:rsidRDefault="009F2066" w:rsidP="009F2066">
      <w:pPr>
        <w:ind w:firstLine="540"/>
        <w:jc w:val="both"/>
        <w:rPr>
          <w:lang w:val="uk-UA"/>
        </w:rPr>
      </w:pPr>
      <w:r>
        <w:rPr>
          <w:sz w:val="22"/>
          <w:lang w:val="uk-UA"/>
        </w:rPr>
        <w:t xml:space="preserve">Фінансова звітність Товариства підготовлена згідно з вимогами Міжнародних стандартів фінансової звітності (надалі – МСФЗ), та Облікової політики </w:t>
      </w:r>
      <w:r w:rsidR="00FB49CA">
        <w:rPr>
          <w:sz w:val="22"/>
          <w:lang w:val="uk-UA"/>
        </w:rPr>
        <w:t>ТОВ «</w:t>
      </w:r>
      <w:r w:rsidR="00FB35AE">
        <w:rPr>
          <w:sz w:val="22"/>
          <w:lang w:val="uk-UA"/>
        </w:rPr>
        <w:t>МЕНЕДЖМЕНТ ТРЕЖЕ ТРЕЙДИНГ ЛІМІТИД</w:t>
      </w:r>
      <w:r w:rsidR="00FB49CA">
        <w:rPr>
          <w:sz w:val="22"/>
          <w:lang w:val="uk-UA"/>
        </w:rPr>
        <w:t>»</w:t>
      </w:r>
      <w:r>
        <w:rPr>
          <w:sz w:val="22"/>
          <w:lang w:val="uk-UA"/>
        </w:rPr>
        <w:t>. Річна фінансова звітність складена на підставі даних бухгалтерського обліку Товариства за станом на кінець останнього дня звітного року.</w:t>
      </w:r>
    </w:p>
    <w:p w:rsidR="009F2066" w:rsidRDefault="009F2066" w:rsidP="009F2066">
      <w:pPr>
        <w:pStyle w:val="af0"/>
        <w:shd w:val="clear" w:color="auto" w:fill="auto"/>
        <w:spacing w:before="0" w:line="240" w:lineRule="auto"/>
        <w:ind w:firstLine="540"/>
        <w:rPr>
          <w:lang w:val="uk-UA"/>
        </w:rPr>
      </w:pPr>
      <w:r>
        <w:rPr>
          <w:lang w:val="uk-UA"/>
        </w:rPr>
        <w:t>Аудиторам надано до перевірки фінансову звітність Товариства складену за Міжнародними стандартами фінансової звітності, а саме:</w:t>
      </w:r>
    </w:p>
    <w:p w:rsidR="009F2066" w:rsidRDefault="009F2066" w:rsidP="009F2066">
      <w:pPr>
        <w:pStyle w:val="af0"/>
        <w:numPr>
          <w:ilvl w:val="0"/>
          <w:numId w:val="29"/>
        </w:numPr>
        <w:shd w:val="clear" w:color="auto" w:fill="auto"/>
        <w:tabs>
          <w:tab w:val="left" w:pos="859"/>
        </w:tabs>
        <w:spacing w:before="0" w:line="240" w:lineRule="auto"/>
        <w:ind w:firstLine="700"/>
        <w:rPr>
          <w:lang w:val="uk-UA"/>
        </w:rPr>
      </w:pPr>
      <w:r>
        <w:rPr>
          <w:lang w:val="uk-UA"/>
        </w:rPr>
        <w:t>Баланс станом на 31.12.2017 року;</w:t>
      </w:r>
    </w:p>
    <w:p w:rsidR="009F2066" w:rsidRDefault="009F2066" w:rsidP="009F2066">
      <w:pPr>
        <w:pStyle w:val="af0"/>
        <w:numPr>
          <w:ilvl w:val="0"/>
          <w:numId w:val="29"/>
        </w:numPr>
        <w:shd w:val="clear" w:color="auto" w:fill="auto"/>
        <w:tabs>
          <w:tab w:val="left" w:pos="850"/>
        </w:tabs>
        <w:spacing w:before="0" w:line="240" w:lineRule="auto"/>
        <w:ind w:firstLine="700"/>
        <w:rPr>
          <w:lang w:val="uk-UA"/>
        </w:rPr>
      </w:pPr>
      <w:r>
        <w:rPr>
          <w:lang w:val="uk-UA"/>
        </w:rPr>
        <w:t>Звіт про фінансові результати за 2017 рік;</w:t>
      </w:r>
    </w:p>
    <w:p w:rsidR="009F2066" w:rsidRDefault="009F2066" w:rsidP="009F2066">
      <w:pPr>
        <w:pStyle w:val="af0"/>
        <w:numPr>
          <w:ilvl w:val="0"/>
          <w:numId w:val="29"/>
        </w:numPr>
        <w:shd w:val="clear" w:color="auto" w:fill="auto"/>
        <w:tabs>
          <w:tab w:val="left" w:pos="850"/>
        </w:tabs>
        <w:spacing w:before="0" w:line="240" w:lineRule="auto"/>
        <w:ind w:firstLine="700"/>
        <w:rPr>
          <w:lang w:val="uk-UA"/>
        </w:rPr>
      </w:pPr>
      <w:r>
        <w:rPr>
          <w:lang w:val="uk-UA"/>
        </w:rPr>
        <w:t>Звіт про рух грошових коштів за 2017 рік;</w:t>
      </w:r>
    </w:p>
    <w:p w:rsidR="009F2066" w:rsidRPr="009F6B7A" w:rsidRDefault="009F2066" w:rsidP="009F2066">
      <w:pPr>
        <w:pStyle w:val="af0"/>
        <w:numPr>
          <w:ilvl w:val="0"/>
          <w:numId w:val="29"/>
        </w:numPr>
        <w:shd w:val="clear" w:color="auto" w:fill="auto"/>
        <w:tabs>
          <w:tab w:val="left" w:pos="850"/>
        </w:tabs>
        <w:spacing w:before="0" w:line="240" w:lineRule="auto"/>
        <w:ind w:firstLine="700"/>
        <w:rPr>
          <w:lang w:val="uk-UA"/>
        </w:rPr>
      </w:pPr>
      <w:r w:rsidRPr="009F6B7A">
        <w:rPr>
          <w:lang w:val="uk-UA"/>
        </w:rPr>
        <w:t xml:space="preserve">Звіт про власний капітал за </w:t>
      </w:r>
      <w:r>
        <w:rPr>
          <w:lang w:val="uk-UA"/>
        </w:rPr>
        <w:t>2017</w:t>
      </w:r>
      <w:r w:rsidRPr="009F6B7A">
        <w:rPr>
          <w:lang w:val="uk-UA"/>
        </w:rPr>
        <w:t xml:space="preserve"> рік;</w:t>
      </w:r>
    </w:p>
    <w:p w:rsidR="009F2066" w:rsidRPr="009F6B7A" w:rsidRDefault="009F2066" w:rsidP="009F2066">
      <w:pPr>
        <w:pStyle w:val="af0"/>
        <w:numPr>
          <w:ilvl w:val="0"/>
          <w:numId w:val="29"/>
        </w:numPr>
        <w:shd w:val="clear" w:color="auto" w:fill="auto"/>
        <w:tabs>
          <w:tab w:val="left" w:pos="859"/>
        </w:tabs>
        <w:spacing w:before="0" w:line="240" w:lineRule="auto"/>
        <w:ind w:left="1420" w:firstLine="0"/>
        <w:rPr>
          <w:lang w:val="uk-UA"/>
        </w:rPr>
      </w:pPr>
      <w:r w:rsidRPr="009F6B7A">
        <w:rPr>
          <w:lang w:val="uk-UA"/>
        </w:rPr>
        <w:t xml:space="preserve">Примітки до річної фінансової звітності за рік, що закінчився 31 грудня </w:t>
      </w:r>
      <w:r>
        <w:rPr>
          <w:lang w:val="uk-UA"/>
        </w:rPr>
        <w:t xml:space="preserve">2017 </w:t>
      </w:r>
      <w:r w:rsidRPr="009F6B7A">
        <w:rPr>
          <w:lang w:val="uk-UA"/>
        </w:rPr>
        <w:t>р.</w:t>
      </w:r>
    </w:p>
    <w:p w:rsidR="009F2066" w:rsidRDefault="009F2066" w:rsidP="009F2066">
      <w:pPr>
        <w:pStyle w:val="af0"/>
        <w:shd w:val="clear" w:color="auto" w:fill="auto"/>
        <w:spacing w:before="0" w:line="240" w:lineRule="auto"/>
        <w:ind w:firstLine="540"/>
        <w:rPr>
          <w:szCs w:val="22"/>
          <w:lang w:val="uk-UA"/>
        </w:rPr>
      </w:pPr>
      <w:r>
        <w:rPr>
          <w:lang w:val="uk-UA"/>
        </w:rPr>
        <w:t xml:space="preserve">Фінансова звітність Товариства за 2017 фінансовий рік є звітністю, яка відповідає вимогам МСФЗ. </w:t>
      </w:r>
    </w:p>
    <w:p w:rsidR="009F2066" w:rsidRDefault="009F2066" w:rsidP="009F2066">
      <w:pPr>
        <w:pStyle w:val="13"/>
        <w:shd w:val="clear" w:color="auto" w:fill="auto"/>
        <w:spacing w:before="0" w:line="240" w:lineRule="auto"/>
        <w:ind w:firstLine="539"/>
        <w:rPr>
          <w:lang w:val="uk-UA"/>
        </w:rPr>
      </w:pPr>
      <w:r>
        <w:rPr>
          <w:szCs w:val="22"/>
          <w:lang w:val="uk-UA"/>
        </w:rPr>
        <w:t xml:space="preserve">Фінансова звітність складена на основі принципу справедливої вартості, крім тих, справедливу вартість яких неможливо оцінити достовірно. Ця фінансова звітність відображає поточну оцінку управлінського персоналу Товариства. </w:t>
      </w:r>
    </w:p>
    <w:p w:rsidR="009F2066" w:rsidRDefault="009F2066" w:rsidP="009F2066">
      <w:pPr>
        <w:ind w:firstLine="540"/>
        <w:jc w:val="both"/>
        <w:rPr>
          <w:sz w:val="22"/>
          <w:lang w:val="uk-UA"/>
        </w:rPr>
      </w:pPr>
      <w:r>
        <w:rPr>
          <w:sz w:val="22"/>
          <w:lang w:val="uk-UA"/>
        </w:rPr>
        <w:t>Аудиторська перевірка включає оцінку застосованих принципів Міжнародних стандартів фінансової звітності</w:t>
      </w:r>
      <w:r>
        <w:rPr>
          <w:lang w:val="uk-UA"/>
        </w:rPr>
        <w:t xml:space="preserve"> </w:t>
      </w:r>
      <w:r w:rsidR="00FB49CA">
        <w:rPr>
          <w:sz w:val="22"/>
          <w:lang w:val="uk-UA"/>
        </w:rPr>
        <w:t>ТОВ «</w:t>
      </w:r>
      <w:r w:rsidR="00FB35AE">
        <w:rPr>
          <w:sz w:val="22"/>
          <w:lang w:val="uk-UA"/>
        </w:rPr>
        <w:t>МЕНЕДЖМЕНТ ТРЕЖЕ ТРЕЙДИНГ ЛІМІТИД</w:t>
      </w:r>
      <w:r w:rsidR="00FB49CA">
        <w:rPr>
          <w:sz w:val="22"/>
          <w:lang w:val="uk-UA"/>
        </w:rPr>
        <w:t>»</w:t>
      </w:r>
      <w:r>
        <w:rPr>
          <w:lang w:val="uk-UA"/>
        </w:rPr>
        <w:t xml:space="preserve">, </w:t>
      </w:r>
      <w:r>
        <w:rPr>
          <w:sz w:val="22"/>
          <w:lang w:val="uk-UA"/>
        </w:rPr>
        <w:t xml:space="preserve">а також оцінку загального подання фінансових звітів в цілому. Підготовка фінансової звітності вимагає від керівництва розрахунків та припущень, що впливають на суми активів та зобов'язань, відображених у фінансовій звітності, а також на суми доходів та витрат, що відображаються у фінансових звітах протягом звітного періоду. </w:t>
      </w:r>
    </w:p>
    <w:p w:rsidR="009F2066" w:rsidRDefault="009F2066" w:rsidP="009F2066">
      <w:pPr>
        <w:ind w:firstLine="540"/>
        <w:jc w:val="both"/>
        <w:rPr>
          <w:color w:val="0000FF"/>
          <w:sz w:val="22"/>
          <w:lang w:val="uk-UA"/>
        </w:rPr>
      </w:pPr>
      <w:r>
        <w:rPr>
          <w:sz w:val="22"/>
          <w:lang w:val="uk-UA"/>
        </w:rPr>
        <w:t>Аудитор при проведенні аудиторської перевірки виходив з того, що дані та інформація, які надані в первинних документах, є достовірними та такими, які відповідають суті здійснених господарських операцій.</w:t>
      </w:r>
    </w:p>
    <w:p w:rsidR="00BB0A21" w:rsidRPr="00BB0A21" w:rsidRDefault="00BB0A21" w:rsidP="00BB0A21">
      <w:pPr>
        <w:ind w:firstLine="540"/>
        <w:jc w:val="both"/>
        <w:rPr>
          <w:color w:val="0000FF"/>
          <w:sz w:val="22"/>
          <w:lang w:val="uk-UA"/>
        </w:rPr>
      </w:pPr>
    </w:p>
    <w:p w:rsidR="00B1541C" w:rsidRDefault="00B1541C" w:rsidP="00B1541C">
      <w:pPr>
        <w:jc w:val="both"/>
        <w:rPr>
          <w:b/>
          <w:sz w:val="22"/>
          <w:lang w:val="uk-UA"/>
        </w:rPr>
      </w:pPr>
      <w:r w:rsidRPr="00F67998">
        <w:rPr>
          <w:b/>
          <w:sz w:val="22"/>
          <w:lang w:val="uk-UA"/>
        </w:rPr>
        <w:t xml:space="preserve">Відповідальність управлінського персоналу за фінансову звітність </w:t>
      </w:r>
    </w:p>
    <w:p w:rsidR="002E3B74" w:rsidRDefault="002E3B74" w:rsidP="002E3B74">
      <w:pPr>
        <w:ind w:firstLine="540"/>
        <w:jc w:val="both"/>
        <w:rPr>
          <w:sz w:val="22"/>
          <w:lang w:val="uk-UA"/>
        </w:rPr>
      </w:pPr>
    </w:p>
    <w:p w:rsidR="002E3B74" w:rsidRDefault="002E3B74" w:rsidP="002E3B74">
      <w:pPr>
        <w:ind w:firstLine="540"/>
        <w:jc w:val="both"/>
        <w:rPr>
          <w:sz w:val="22"/>
          <w:lang w:val="uk-UA"/>
        </w:rPr>
      </w:pPr>
      <w:r>
        <w:rPr>
          <w:sz w:val="22"/>
          <w:lang w:val="uk-UA"/>
        </w:rPr>
        <w:t xml:space="preserve">Управлінський персонал </w:t>
      </w:r>
      <w:r w:rsidR="00FB49CA">
        <w:rPr>
          <w:sz w:val="22"/>
          <w:lang w:val="uk-UA"/>
        </w:rPr>
        <w:t>ТОВ «</w:t>
      </w:r>
      <w:r w:rsidR="00FB35AE">
        <w:rPr>
          <w:sz w:val="22"/>
          <w:lang w:val="uk-UA"/>
        </w:rPr>
        <w:t>МЕНЕДЖМЕНТ ТРЕЖЕ ТРЕЙДИНГ ЛІМІТИД</w:t>
      </w:r>
      <w:r w:rsidR="00FB49CA">
        <w:rPr>
          <w:sz w:val="22"/>
          <w:lang w:val="uk-UA"/>
        </w:rPr>
        <w:t>»</w:t>
      </w:r>
      <w:r w:rsidR="009F2066">
        <w:rPr>
          <w:sz w:val="22"/>
          <w:lang w:val="uk-UA"/>
        </w:rPr>
        <w:t xml:space="preserve"> </w:t>
      </w:r>
      <w:r>
        <w:rPr>
          <w:sz w:val="22"/>
          <w:lang w:val="uk-UA"/>
        </w:rPr>
        <w:t>в особі відповідальних посадових осіб, несе відповідальність, зазначену у параграфі 6 б) МСА 210 "Узгодження умов завдань з аудиту":</w:t>
      </w:r>
    </w:p>
    <w:p w:rsidR="002E3B74" w:rsidRDefault="002E3B74" w:rsidP="002E3B74">
      <w:pPr>
        <w:jc w:val="both"/>
        <w:rPr>
          <w:sz w:val="22"/>
          <w:lang w:val="uk-UA"/>
        </w:rPr>
      </w:pPr>
      <w:r>
        <w:rPr>
          <w:sz w:val="22"/>
          <w:lang w:val="uk-UA"/>
        </w:rPr>
        <w:t xml:space="preserve">- за складання і достовірне подання фінансової звітності за </w:t>
      </w:r>
      <w:r w:rsidR="00174B54">
        <w:rPr>
          <w:sz w:val="22"/>
          <w:lang w:val="uk-UA"/>
        </w:rPr>
        <w:t>2017</w:t>
      </w:r>
      <w:r>
        <w:rPr>
          <w:sz w:val="22"/>
          <w:lang w:val="uk-UA"/>
        </w:rPr>
        <w:t xml:space="preserve"> рік відповідно до Закону України «Про бухгалтерський облік та фінансову звітність в Україні» від 16.07.1999р. № 996-XIV (Редакція станом на 01.01.2018 р.) та Положень стандартів бухгалтерського обліку;</w:t>
      </w:r>
    </w:p>
    <w:p w:rsidR="002E3B74" w:rsidRDefault="002E3B74" w:rsidP="002E3B74">
      <w:pPr>
        <w:jc w:val="both"/>
        <w:rPr>
          <w:sz w:val="22"/>
          <w:lang w:val="uk-UA"/>
        </w:rPr>
      </w:pPr>
      <w:r>
        <w:rPr>
          <w:sz w:val="22"/>
          <w:lang w:val="uk-UA"/>
        </w:rPr>
        <w:t>- за внутрішній контроль, який управлінський персонал визначає потрібним для того, щоб забезпечити складання фінансової звітності, що не містить суттєвих викривлень унаслідок шахрайства або помилки;</w:t>
      </w:r>
    </w:p>
    <w:p w:rsidR="002E3B74" w:rsidRDefault="002E3B74" w:rsidP="002E3B74">
      <w:pPr>
        <w:jc w:val="both"/>
        <w:rPr>
          <w:sz w:val="22"/>
          <w:lang w:val="uk-UA"/>
        </w:rPr>
      </w:pPr>
      <w:r>
        <w:rPr>
          <w:sz w:val="22"/>
          <w:lang w:val="uk-UA"/>
        </w:rPr>
        <w:t>- за наявність суттєвих невідповідностей між фінансовою звітністю, що підлягала аудиту, та іншою інформацією, що розкривається Товариством та подається до Комісії разом з фінансовою звітністю;</w:t>
      </w:r>
    </w:p>
    <w:p w:rsidR="002E3B74" w:rsidRDefault="002E3B74" w:rsidP="002E3B74">
      <w:pPr>
        <w:jc w:val="both"/>
        <w:rPr>
          <w:sz w:val="22"/>
          <w:lang w:val="uk-UA"/>
        </w:rPr>
      </w:pPr>
      <w:r>
        <w:rPr>
          <w:sz w:val="22"/>
          <w:lang w:val="uk-UA"/>
        </w:rPr>
        <w:t>- за невідповідне використання управлінським персоналом припущення про безперервність діяльності Товариства на основі проведеного фінансового аналізу діяльності Товариства у відповідності з вимогами МСА № 200 «Загальні цілі незалежного аудитора та проведення аудиту відповідно до міжнародних стандартів аудиту».</w:t>
      </w:r>
    </w:p>
    <w:p w:rsidR="002E3B74" w:rsidRDefault="002E3B74" w:rsidP="002E3B74">
      <w:pPr>
        <w:ind w:left="630" w:right="-143" w:hanging="90"/>
        <w:jc w:val="both"/>
        <w:rPr>
          <w:sz w:val="22"/>
          <w:lang w:val="uk-UA"/>
        </w:rPr>
      </w:pPr>
      <w:r>
        <w:rPr>
          <w:sz w:val="22"/>
          <w:lang w:val="uk-UA"/>
        </w:rPr>
        <w:t>Відповідальна особа  несе відповідальність  також за:</w:t>
      </w:r>
    </w:p>
    <w:p w:rsidR="002E3B74" w:rsidRDefault="002E3B74" w:rsidP="002E3B74">
      <w:pPr>
        <w:pStyle w:val="11"/>
        <w:numPr>
          <w:ilvl w:val="0"/>
          <w:numId w:val="31"/>
        </w:numPr>
        <w:jc w:val="both"/>
        <w:rPr>
          <w:sz w:val="22"/>
          <w:lang w:val="uk-UA"/>
        </w:rPr>
      </w:pPr>
      <w:r>
        <w:rPr>
          <w:sz w:val="22"/>
          <w:lang w:val="uk-UA"/>
        </w:rPr>
        <w:t>- початкові залишки на рахунках бухгалтерського обліку;</w:t>
      </w:r>
    </w:p>
    <w:p w:rsidR="002E3B74" w:rsidRDefault="002E3B74" w:rsidP="002E3B74">
      <w:pPr>
        <w:pStyle w:val="11"/>
        <w:numPr>
          <w:ilvl w:val="0"/>
          <w:numId w:val="31"/>
        </w:numPr>
        <w:jc w:val="both"/>
        <w:rPr>
          <w:sz w:val="22"/>
          <w:lang w:val="uk-UA"/>
        </w:rPr>
      </w:pPr>
      <w:r>
        <w:rPr>
          <w:sz w:val="22"/>
          <w:lang w:val="uk-UA"/>
        </w:rPr>
        <w:t>- правомочність (легітимність, законність) здійснюваних господарських операцій та господарських фактів;</w:t>
      </w:r>
    </w:p>
    <w:p w:rsidR="002E3B74" w:rsidRDefault="002E3B74" w:rsidP="002E3B74">
      <w:pPr>
        <w:pStyle w:val="11"/>
        <w:numPr>
          <w:ilvl w:val="0"/>
          <w:numId w:val="31"/>
        </w:numPr>
        <w:jc w:val="both"/>
        <w:rPr>
          <w:sz w:val="22"/>
          <w:lang w:val="uk-UA"/>
        </w:rPr>
      </w:pPr>
      <w:r>
        <w:rPr>
          <w:sz w:val="22"/>
          <w:lang w:val="uk-UA"/>
        </w:rPr>
        <w:t>- доказовість, повноту та юридичну силу первинних облікових документів;</w:t>
      </w:r>
    </w:p>
    <w:p w:rsidR="002E3B74" w:rsidRDefault="002E3B74" w:rsidP="002E3B74">
      <w:pPr>
        <w:pStyle w:val="11"/>
        <w:numPr>
          <w:ilvl w:val="0"/>
          <w:numId w:val="31"/>
        </w:numPr>
        <w:jc w:val="both"/>
        <w:rPr>
          <w:sz w:val="22"/>
          <w:lang w:val="uk-UA"/>
        </w:rPr>
      </w:pPr>
      <w:r>
        <w:rPr>
          <w:sz w:val="22"/>
          <w:lang w:val="uk-UA"/>
        </w:rPr>
        <w:t>- методологію та організацію бухгалтерського обліку;</w:t>
      </w:r>
    </w:p>
    <w:p w:rsidR="002E3B74" w:rsidRDefault="002E3B74" w:rsidP="002E3B74">
      <w:pPr>
        <w:pStyle w:val="11"/>
        <w:numPr>
          <w:ilvl w:val="0"/>
          <w:numId w:val="31"/>
        </w:numPr>
        <w:jc w:val="both"/>
        <w:rPr>
          <w:sz w:val="22"/>
          <w:lang w:val="uk-UA"/>
        </w:rPr>
      </w:pPr>
      <w:r>
        <w:rPr>
          <w:sz w:val="22"/>
          <w:lang w:val="uk-UA"/>
        </w:rPr>
        <w:t>- управлінські рішення, договірне забезпечення та іншу адміністративну документацію.</w:t>
      </w:r>
    </w:p>
    <w:p w:rsidR="002E3B74" w:rsidRDefault="002E3B74" w:rsidP="002E3B74">
      <w:pPr>
        <w:ind w:firstLine="540"/>
        <w:jc w:val="both"/>
        <w:rPr>
          <w:sz w:val="22"/>
          <w:lang w:val="uk-UA"/>
        </w:rPr>
      </w:pPr>
      <w:r>
        <w:rPr>
          <w:sz w:val="22"/>
          <w:lang w:val="uk-UA"/>
        </w:rPr>
        <w:t xml:space="preserve">Для проведення аудиторської перевірки за </w:t>
      </w:r>
      <w:r w:rsidR="00174B54">
        <w:rPr>
          <w:sz w:val="22"/>
          <w:lang w:val="uk-UA"/>
        </w:rPr>
        <w:t>2017</w:t>
      </w:r>
      <w:r>
        <w:rPr>
          <w:sz w:val="22"/>
          <w:lang w:val="uk-UA"/>
        </w:rPr>
        <w:t xml:space="preserve"> рік, відповідно до Міжнародних стандартів аудиту МСА 700 «Формулювання думки та надання звіту щодо фінансової звітності», МСА 705 «Модифікації думки у звіті незалежного аудитора», МСА 706 «Пояснювальні параграфи та параграфи з інших питань у звіті незалежного аудитора», підлягали та були надані для перевірки наступні документи:</w:t>
      </w:r>
    </w:p>
    <w:p w:rsidR="00FB1F6E" w:rsidRDefault="00FB1F6E" w:rsidP="00FB1F6E">
      <w:pPr>
        <w:numPr>
          <w:ilvl w:val="0"/>
          <w:numId w:val="34"/>
        </w:numPr>
        <w:suppressAutoHyphens/>
        <w:jc w:val="both"/>
        <w:rPr>
          <w:sz w:val="22"/>
          <w:lang w:val="uk-UA"/>
        </w:rPr>
      </w:pPr>
      <w:r>
        <w:rPr>
          <w:sz w:val="22"/>
          <w:lang w:val="uk-UA"/>
        </w:rPr>
        <w:t>Баланс (Звіт про фінансовий стан) (Форма № 1) станом на 31.12.2017 року;</w:t>
      </w:r>
    </w:p>
    <w:p w:rsidR="00FB1F6E" w:rsidRDefault="00FB1F6E" w:rsidP="00FB1F6E">
      <w:pPr>
        <w:numPr>
          <w:ilvl w:val="0"/>
          <w:numId w:val="34"/>
        </w:numPr>
        <w:suppressAutoHyphens/>
        <w:jc w:val="both"/>
        <w:rPr>
          <w:sz w:val="22"/>
          <w:lang w:val="uk-UA"/>
        </w:rPr>
      </w:pPr>
      <w:r>
        <w:rPr>
          <w:sz w:val="22"/>
          <w:lang w:val="uk-UA"/>
        </w:rPr>
        <w:t>Звіт про фінансові результати (Звіт про сукупний дохід) (Форма № 2) за 2017 рік;</w:t>
      </w:r>
    </w:p>
    <w:p w:rsidR="00FB1F6E" w:rsidRDefault="00FB1F6E" w:rsidP="00FB1F6E">
      <w:pPr>
        <w:numPr>
          <w:ilvl w:val="0"/>
          <w:numId w:val="34"/>
        </w:numPr>
        <w:suppressAutoHyphens/>
        <w:jc w:val="both"/>
        <w:rPr>
          <w:sz w:val="22"/>
          <w:lang w:val="uk-UA"/>
        </w:rPr>
      </w:pPr>
      <w:r>
        <w:rPr>
          <w:sz w:val="22"/>
          <w:lang w:val="uk-UA"/>
        </w:rPr>
        <w:t>Звіт про рух грошових коштів (Форма № 3) за 2017 рік;</w:t>
      </w:r>
    </w:p>
    <w:p w:rsidR="00FB1F6E" w:rsidRDefault="00FB1F6E" w:rsidP="00FB1F6E">
      <w:pPr>
        <w:numPr>
          <w:ilvl w:val="0"/>
          <w:numId w:val="34"/>
        </w:numPr>
        <w:suppressAutoHyphens/>
        <w:jc w:val="both"/>
        <w:rPr>
          <w:sz w:val="22"/>
          <w:lang w:val="uk-UA"/>
        </w:rPr>
      </w:pPr>
      <w:r>
        <w:rPr>
          <w:sz w:val="22"/>
          <w:lang w:val="uk-UA"/>
        </w:rPr>
        <w:t>Звіт про власний капітал (Форма № 4) за 2017 рік;</w:t>
      </w:r>
    </w:p>
    <w:p w:rsidR="00FB1F6E" w:rsidRPr="003D278E" w:rsidRDefault="00FB1F6E" w:rsidP="00FB1F6E">
      <w:pPr>
        <w:numPr>
          <w:ilvl w:val="0"/>
          <w:numId w:val="34"/>
        </w:numPr>
        <w:suppressAutoHyphens/>
        <w:jc w:val="both"/>
        <w:rPr>
          <w:sz w:val="22"/>
          <w:lang w:val="uk-UA"/>
        </w:rPr>
      </w:pPr>
      <w:r w:rsidRPr="003D278E">
        <w:rPr>
          <w:sz w:val="22"/>
          <w:lang w:val="uk-UA"/>
        </w:rPr>
        <w:t>Примітки до річ</w:t>
      </w:r>
      <w:r>
        <w:rPr>
          <w:sz w:val="22"/>
          <w:lang w:val="uk-UA"/>
        </w:rPr>
        <w:t>ної фінансової звітності за 2017</w:t>
      </w:r>
      <w:r w:rsidRPr="003D278E">
        <w:rPr>
          <w:sz w:val="22"/>
          <w:lang w:val="uk-UA"/>
        </w:rPr>
        <w:t xml:space="preserve"> рік;</w:t>
      </w:r>
    </w:p>
    <w:p w:rsidR="002E3B74" w:rsidRDefault="002E3B74" w:rsidP="00FB1F6E">
      <w:pPr>
        <w:numPr>
          <w:ilvl w:val="0"/>
          <w:numId w:val="34"/>
        </w:numPr>
        <w:suppressAutoHyphens/>
        <w:jc w:val="both"/>
        <w:rPr>
          <w:sz w:val="22"/>
          <w:lang w:val="uk-UA"/>
        </w:rPr>
      </w:pPr>
      <w:r>
        <w:rPr>
          <w:sz w:val="22"/>
          <w:lang w:val="uk-UA"/>
        </w:rPr>
        <w:t>Статутні, реєстраційні документи;</w:t>
      </w:r>
    </w:p>
    <w:p w:rsidR="002E3B74" w:rsidRDefault="002E3B74" w:rsidP="00FB1F6E">
      <w:pPr>
        <w:numPr>
          <w:ilvl w:val="0"/>
          <w:numId w:val="34"/>
        </w:numPr>
        <w:suppressAutoHyphens/>
        <w:jc w:val="both"/>
        <w:rPr>
          <w:sz w:val="22"/>
          <w:lang w:val="uk-UA"/>
        </w:rPr>
      </w:pPr>
      <w:r>
        <w:rPr>
          <w:sz w:val="22"/>
          <w:lang w:val="uk-UA"/>
        </w:rPr>
        <w:lastRenderedPageBreak/>
        <w:t>Протоколи, накази;</w:t>
      </w:r>
    </w:p>
    <w:p w:rsidR="002E3B74" w:rsidRPr="002E3B74" w:rsidRDefault="002E3B74" w:rsidP="00FB1F6E">
      <w:pPr>
        <w:numPr>
          <w:ilvl w:val="0"/>
          <w:numId w:val="34"/>
        </w:numPr>
        <w:suppressAutoHyphens/>
        <w:jc w:val="both"/>
        <w:rPr>
          <w:lang w:val="uk-UA"/>
        </w:rPr>
      </w:pPr>
      <w:r>
        <w:rPr>
          <w:sz w:val="22"/>
          <w:lang w:val="uk-UA"/>
        </w:rPr>
        <w:t>Регістри бухгалтерського обліку та первинні документи.</w:t>
      </w:r>
    </w:p>
    <w:p w:rsidR="002E3B74" w:rsidRPr="002E3B74" w:rsidRDefault="002E3B74" w:rsidP="002E3B74">
      <w:pPr>
        <w:pStyle w:val="11"/>
        <w:numPr>
          <w:ilvl w:val="0"/>
          <w:numId w:val="31"/>
        </w:numPr>
        <w:ind w:left="0" w:firstLine="567"/>
        <w:jc w:val="both"/>
        <w:rPr>
          <w:sz w:val="22"/>
          <w:lang w:val="uk-UA"/>
        </w:rPr>
      </w:pPr>
      <w:r w:rsidRPr="00AF3EC8">
        <w:rPr>
          <w:sz w:val="22"/>
          <w:lang w:val="uk-UA"/>
        </w:rPr>
        <w:t xml:space="preserve">Підготовка фінансової звітності вимагає від керівництва </w:t>
      </w:r>
      <w:r>
        <w:rPr>
          <w:sz w:val="22"/>
          <w:lang w:val="uk-UA"/>
        </w:rPr>
        <w:t>Товариства</w:t>
      </w:r>
      <w:r w:rsidRPr="00AF3EC8">
        <w:rPr>
          <w:sz w:val="22"/>
          <w:lang w:val="uk-UA"/>
        </w:rPr>
        <w:t xml:space="preserve"> розрахунків та припущень, що впливають на суми активів та зобов'язань, відображених у фінансовій звітності, а також на суми доходів та витрат, що відображаються у фінансових звітах протягом звітного періоду.</w:t>
      </w:r>
    </w:p>
    <w:p w:rsidR="00CC5501" w:rsidRPr="002E3B74" w:rsidRDefault="00CC5501" w:rsidP="002E3B74">
      <w:pPr>
        <w:pStyle w:val="11"/>
        <w:numPr>
          <w:ilvl w:val="0"/>
          <w:numId w:val="31"/>
        </w:numPr>
        <w:ind w:left="0" w:firstLine="567"/>
        <w:jc w:val="both"/>
        <w:rPr>
          <w:sz w:val="22"/>
          <w:lang w:val="uk-UA"/>
        </w:rPr>
      </w:pPr>
      <w:r w:rsidRPr="002E3B74">
        <w:rPr>
          <w:sz w:val="22"/>
          <w:lang w:val="uk-UA"/>
        </w:rPr>
        <w:t xml:space="preserve">Управлінський персонал несе відповідальність за складання і достовірне подання фінансової звітності відповідно до </w:t>
      </w:r>
      <w:r w:rsidR="00683E38">
        <w:rPr>
          <w:sz w:val="22"/>
          <w:lang w:val="uk-UA"/>
        </w:rPr>
        <w:t>Міжнародних стандартів фінансової звітності</w:t>
      </w:r>
      <w:r w:rsidRPr="002E3B74">
        <w:rPr>
          <w:sz w:val="22"/>
          <w:lang w:val="uk-UA"/>
        </w:rPr>
        <w:t xml:space="preserve">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При складанні фінансової звітності управлінський персонал несе відповідальність за оцінку здатності компанії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компанію чи припинити діяльність, або не має інших реальних альтернатив цьому. Ті, кого наділено найвищими повноваженнями, несуть відповідальність за нагляд за процесом фінансового звітування компанії. </w:t>
      </w:r>
    </w:p>
    <w:p w:rsidR="00B1541C" w:rsidRPr="00CC5501" w:rsidRDefault="00B1541C" w:rsidP="00B1541C">
      <w:pPr>
        <w:ind w:left="720"/>
        <w:jc w:val="center"/>
        <w:rPr>
          <w:b/>
        </w:rPr>
      </w:pPr>
    </w:p>
    <w:p w:rsidR="00B1541C" w:rsidRPr="00F67998" w:rsidRDefault="00B1541C" w:rsidP="00B1541C">
      <w:pPr>
        <w:jc w:val="both"/>
        <w:rPr>
          <w:b/>
          <w:sz w:val="22"/>
          <w:lang w:val="uk-UA"/>
        </w:rPr>
      </w:pPr>
      <w:r w:rsidRPr="00F67998">
        <w:rPr>
          <w:b/>
          <w:sz w:val="22"/>
          <w:lang w:val="uk-UA"/>
        </w:rPr>
        <w:t>Відповідальність аудитора</w:t>
      </w:r>
    </w:p>
    <w:p w:rsidR="00B1541C" w:rsidRDefault="00B1541C" w:rsidP="00B1541C">
      <w:pPr>
        <w:pStyle w:val="211"/>
        <w:tabs>
          <w:tab w:val="left" w:pos="643"/>
          <w:tab w:val="left" w:pos="1003"/>
        </w:tabs>
        <w:spacing w:after="0" w:line="240" w:lineRule="auto"/>
        <w:ind w:left="0" w:firstLine="540"/>
        <w:jc w:val="both"/>
        <w:rPr>
          <w:sz w:val="22"/>
          <w:lang w:val="uk-UA"/>
        </w:rPr>
      </w:pPr>
      <w:r>
        <w:rPr>
          <w:sz w:val="22"/>
          <w:lang w:val="uk-UA"/>
        </w:rPr>
        <w:tab/>
        <w:t>Нашою відповідальністю є висловлення думки щодо цієї фінансової звітності на основі результатів проведеного нами аудиту. Ми провели аудит відповідно до вимог Міжнародних стандартів контролю якості, аудиту, огляду, іншого надання впевненості та супутніх послуг (далі – МСА), зокрема, до МСА 700 «Формулювання думки та надання звіту щодо фінансової звітності», МСА 705 «Модифікації думки у звіті незалежного аудитора», МСА 706 «Пояснювальні параграфи та параграфи з інших питань у звіті незалежного аудитора», МСА 720   «Відповідальність аудитора щодо іншої інформації в документах, що містить перевірену аудитором фінансову звітність, МСА 240 «Відповідальність аудитора, що стосується шахрайства, при аудиті фінансової звітності».</w:t>
      </w:r>
    </w:p>
    <w:p w:rsidR="00B1541C" w:rsidRDefault="00B1541C" w:rsidP="00B1541C">
      <w:pPr>
        <w:ind w:firstLine="540"/>
        <w:jc w:val="both"/>
        <w:rPr>
          <w:sz w:val="22"/>
          <w:lang w:val="uk-UA"/>
        </w:rPr>
      </w:pPr>
      <w:r>
        <w:rPr>
          <w:sz w:val="22"/>
          <w:lang w:val="uk-UA"/>
        </w:rPr>
        <w:t xml:space="preserve">Ці стандарти вимагають від нас дотримання відповідних етичних вимог, а також зобов'язують нас планувати і здійснювати аудиторську перевірку з метою одержання обґрунтованої впевненості в тому, що фінансові звіти не містять суттєвих викривлень. </w:t>
      </w:r>
    </w:p>
    <w:p w:rsidR="00B1541C" w:rsidRDefault="00B1541C" w:rsidP="00B1541C">
      <w:pPr>
        <w:ind w:firstLine="540"/>
        <w:jc w:val="both"/>
        <w:rPr>
          <w:sz w:val="22"/>
          <w:lang w:val="uk-UA"/>
        </w:rPr>
      </w:pPr>
      <w:r>
        <w:rPr>
          <w:sz w:val="22"/>
          <w:lang w:val="uk-UA"/>
        </w:rPr>
        <w:t xml:space="preserve">Аудит включає перевірку шляхом тестування доказів, які підтверджують суми й розкриття інформації у фінансових звітах, а також оцінку застосованих принципів бухгалтерського обліку й суттєвих попередніх оцінок, здійснених управлінським персоналом </w:t>
      </w:r>
      <w:r w:rsidR="00FB49CA">
        <w:rPr>
          <w:sz w:val="22"/>
          <w:lang w:val="uk-UA"/>
        </w:rPr>
        <w:t>ТОВ «</w:t>
      </w:r>
      <w:r w:rsidR="00FB35AE">
        <w:rPr>
          <w:sz w:val="22"/>
          <w:lang w:val="uk-UA"/>
        </w:rPr>
        <w:t>МЕНЕДЖМЕНТ ТРЕЖЕ ТРЕЙДИНГ ЛІМІТИД</w:t>
      </w:r>
      <w:r w:rsidR="00FB49CA">
        <w:rPr>
          <w:sz w:val="22"/>
          <w:lang w:val="uk-UA"/>
        </w:rPr>
        <w:t>»</w:t>
      </w:r>
      <w:r>
        <w:rPr>
          <w:sz w:val="22"/>
          <w:lang w:val="uk-UA"/>
        </w:rPr>
        <w:t xml:space="preserve">, а також оцінку загального подання фінансових звітів. Вибір процедур залежить від судження аудитора, включаючи оцінку ризиків суттєвих викривлень фінансової звітності внаслідок шахрайства або помилки. </w:t>
      </w:r>
    </w:p>
    <w:p w:rsidR="00B1541C" w:rsidRDefault="00B1541C" w:rsidP="00B1541C">
      <w:pPr>
        <w:ind w:firstLine="540"/>
        <w:jc w:val="both"/>
        <w:rPr>
          <w:sz w:val="22"/>
          <w:lang w:val="uk-UA"/>
        </w:rPr>
      </w:pPr>
      <w:r>
        <w:rPr>
          <w:sz w:val="22"/>
          <w:lang w:val="uk-UA"/>
        </w:rPr>
        <w:t>Аудит включає також оцінку відповідності використаних облікових політик, прийнятність облікових оцінок, виконаних управлінським персоналом, та загального подання фінансової звітності.</w:t>
      </w:r>
    </w:p>
    <w:p w:rsidR="00B1541C" w:rsidRDefault="00B1541C" w:rsidP="00B1541C">
      <w:pPr>
        <w:ind w:firstLine="540"/>
        <w:jc w:val="both"/>
        <w:rPr>
          <w:sz w:val="22"/>
          <w:szCs w:val="22"/>
          <w:lang w:val="uk-UA"/>
        </w:rPr>
      </w:pPr>
      <w:r>
        <w:rPr>
          <w:sz w:val="22"/>
          <w:lang w:val="uk-UA"/>
        </w:rPr>
        <w:t>Виконуючи оцінку цих ризиків, аудитор розглядає заходи внутрішнього контролю, що стосуються складання та достовірного подання суб’єктом господарювання фінансової звітності, з метою розробки аудиторських процедур, які відповідають обставинам, а не з метою висловлення думки щодо ефективності внутрішнього контролю суб’єкта господарювання.</w:t>
      </w:r>
    </w:p>
    <w:p w:rsidR="00B1541C" w:rsidRDefault="00B1541C" w:rsidP="00B1541C">
      <w:pPr>
        <w:ind w:firstLine="708"/>
        <w:jc w:val="both"/>
        <w:rPr>
          <w:sz w:val="22"/>
          <w:szCs w:val="22"/>
          <w:lang w:val="uk-UA"/>
        </w:rPr>
      </w:pPr>
      <w:r>
        <w:rPr>
          <w:sz w:val="22"/>
          <w:szCs w:val="22"/>
          <w:lang w:val="uk-UA"/>
        </w:rPr>
        <w:t xml:space="preserve">Перевірка проводилась відповідно до статті 10 Закону України «Про аудиторську діяльність» в редакції Закону України «Про внесення змін до Закону України «Про аудиторську діяльність» від 14 вересня 2006 року № 140-V, Законів України «Про цінні папери та </w:t>
      </w:r>
      <w:r w:rsidR="00174B54">
        <w:rPr>
          <w:sz w:val="22"/>
          <w:szCs w:val="22"/>
          <w:lang w:val="uk-UA"/>
        </w:rPr>
        <w:t>Фондовий</w:t>
      </w:r>
      <w:r>
        <w:rPr>
          <w:sz w:val="22"/>
          <w:szCs w:val="22"/>
          <w:lang w:val="uk-UA"/>
        </w:rPr>
        <w:t xml:space="preserve"> ринок» від 23 лютого 2006 року № 3480-ІV зі змінами та доповненнями, «Про державне регулювання ринку цінних паперів в Україні» від 30 жовтня 1996 року № 448/96-ВР, зі змінами та доповненнями,  Міжнародних  стандартів контролю якості, аудиту, огляду, іншого надання впевненості та супутніх послуг, виданих </w:t>
      </w:r>
      <w:r w:rsidRPr="00173CB8">
        <w:rPr>
          <w:sz w:val="22"/>
          <w:szCs w:val="22"/>
          <w:lang w:val="uk-UA"/>
        </w:rPr>
        <w:t>Радою з Міжнародних стандартів аудиту та надання впевнен</w:t>
      </w:r>
      <w:r w:rsidR="00173CB8" w:rsidRPr="00173CB8">
        <w:rPr>
          <w:sz w:val="22"/>
          <w:szCs w:val="22"/>
          <w:lang w:val="uk-UA"/>
        </w:rPr>
        <w:t>ості (РМСАНВ), (рік видання 2015</w:t>
      </w:r>
      <w:r w:rsidRPr="00173CB8">
        <w:rPr>
          <w:sz w:val="22"/>
          <w:szCs w:val="22"/>
          <w:lang w:val="uk-UA"/>
        </w:rPr>
        <w:t>),</w:t>
      </w:r>
      <w:r>
        <w:rPr>
          <w:sz w:val="22"/>
          <w:szCs w:val="22"/>
          <w:lang w:val="uk-UA"/>
        </w:rPr>
        <w:t xml:space="preserve"> затверджених в якості національних стандартів аудиту рішенням АПУ </w:t>
      </w:r>
      <w:r w:rsidR="00173CB8" w:rsidRPr="00267A63">
        <w:rPr>
          <w:sz w:val="22"/>
          <w:szCs w:val="22"/>
          <w:lang w:val="uk-UA"/>
        </w:rPr>
        <w:t xml:space="preserve">від 26.01.2017 №338/8 </w:t>
      </w:r>
      <w:r>
        <w:rPr>
          <w:sz w:val="22"/>
          <w:szCs w:val="22"/>
          <w:lang w:val="uk-UA"/>
        </w:rPr>
        <w:t xml:space="preserve"> (надалі – МСА), з урахуванням  інших нормативних актів, що регулюють діяльність учасників </w:t>
      </w:r>
      <w:r w:rsidR="00174B54">
        <w:rPr>
          <w:sz w:val="22"/>
          <w:szCs w:val="22"/>
          <w:lang w:val="uk-UA"/>
        </w:rPr>
        <w:t>Фондового</w:t>
      </w:r>
      <w:r>
        <w:rPr>
          <w:sz w:val="22"/>
          <w:szCs w:val="22"/>
          <w:lang w:val="uk-UA"/>
        </w:rPr>
        <w:t xml:space="preserve"> ринку.  </w:t>
      </w:r>
    </w:p>
    <w:p w:rsidR="00B1541C" w:rsidRDefault="00B1541C" w:rsidP="00B1541C">
      <w:pPr>
        <w:ind w:firstLine="567"/>
        <w:jc w:val="both"/>
        <w:rPr>
          <w:sz w:val="22"/>
          <w:szCs w:val="22"/>
          <w:lang w:val="uk-UA"/>
        </w:rPr>
      </w:pPr>
      <w:r>
        <w:rPr>
          <w:sz w:val="22"/>
          <w:szCs w:val="22"/>
          <w:lang w:val="uk-UA"/>
        </w:rPr>
        <w:tab/>
        <w:t xml:space="preserve">Аудиторська перевірка включає оцінку застосованих принципів Міжнародних стандартів бухгалтерського обліку   та суттєвих попередніх оцінок, здійснених управлінським персоналом </w:t>
      </w:r>
      <w:r w:rsidR="00FB49CA">
        <w:rPr>
          <w:sz w:val="22"/>
          <w:lang w:val="uk-UA"/>
        </w:rPr>
        <w:t>ТОВ «</w:t>
      </w:r>
      <w:r w:rsidR="00FB35AE">
        <w:rPr>
          <w:sz w:val="22"/>
          <w:lang w:val="uk-UA"/>
        </w:rPr>
        <w:t>МЕНЕДЖМЕНТ ТРЕЖЕ ТРЕЙДИНГ ЛІМІТИД</w:t>
      </w:r>
      <w:r w:rsidR="00FB49CA">
        <w:rPr>
          <w:sz w:val="22"/>
          <w:lang w:val="uk-UA"/>
        </w:rPr>
        <w:t>»</w:t>
      </w:r>
      <w:r>
        <w:rPr>
          <w:bCs/>
          <w:sz w:val="22"/>
          <w:szCs w:val="22"/>
          <w:lang w:val="uk-UA"/>
        </w:rPr>
        <w:t>,  так</w:t>
      </w:r>
      <w:r>
        <w:rPr>
          <w:sz w:val="22"/>
          <w:szCs w:val="22"/>
          <w:lang w:val="uk-UA"/>
        </w:rPr>
        <w:t>ож оцінку загального подання фінансових звітів в цілому. Перевіркою не розглядалося питання правильності сплати податків, зборів, обов’язкових платежів.</w:t>
      </w:r>
    </w:p>
    <w:p w:rsidR="00CC5501" w:rsidRDefault="00CC5501" w:rsidP="0015060D">
      <w:pPr>
        <w:spacing w:before="100" w:beforeAutospacing="1" w:after="100" w:afterAutospacing="1"/>
        <w:ind w:firstLine="567"/>
        <w:contextualSpacing/>
        <w:jc w:val="both"/>
        <w:rPr>
          <w:sz w:val="22"/>
          <w:szCs w:val="22"/>
          <w:lang w:val="uk-UA"/>
        </w:rPr>
      </w:pPr>
      <w:r>
        <w:rPr>
          <w:sz w:val="22"/>
          <w:szCs w:val="22"/>
          <w:lang w:val="uk-UA"/>
        </w:rPr>
        <w:t>Отримані аудиторські докази, на думку аудитора, забезпечують достатню та відповідну основу для висловлення аудиторської думки.</w:t>
      </w:r>
    </w:p>
    <w:p w:rsidR="0015060D" w:rsidRPr="00173CB8" w:rsidRDefault="0015060D" w:rsidP="0015060D">
      <w:pPr>
        <w:keepLines/>
        <w:spacing w:before="100" w:beforeAutospacing="1" w:after="100" w:afterAutospacing="1"/>
        <w:ind w:firstLine="709"/>
        <w:contextualSpacing/>
        <w:jc w:val="both"/>
        <w:rPr>
          <w:sz w:val="22"/>
          <w:szCs w:val="22"/>
          <w:lang w:val="uk-UA"/>
        </w:rPr>
      </w:pPr>
      <w:r w:rsidRPr="00173CB8">
        <w:rPr>
          <w:sz w:val="22"/>
          <w:szCs w:val="22"/>
          <w:lang w:val="uk-UA"/>
        </w:rPr>
        <w:lastRenderedPageBreak/>
        <w:t>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 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p>
    <w:p w:rsidR="0015060D" w:rsidRPr="00173CB8" w:rsidRDefault="0015060D" w:rsidP="0015060D">
      <w:pPr>
        <w:keepLines/>
        <w:spacing w:before="100" w:beforeAutospacing="1" w:after="100" w:afterAutospacing="1"/>
        <w:ind w:firstLine="709"/>
        <w:contextualSpacing/>
        <w:jc w:val="both"/>
        <w:rPr>
          <w:sz w:val="22"/>
          <w:szCs w:val="22"/>
          <w:lang w:val="uk-UA"/>
        </w:rPr>
      </w:pPr>
      <w:r w:rsidRPr="00173CB8">
        <w:rPr>
          <w:sz w:val="22"/>
          <w:szCs w:val="22"/>
          <w:lang w:val="uk-UA"/>
        </w:rPr>
        <w:t>• 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rsidR="0015060D" w:rsidRPr="00173CB8" w:rsidRDefault="0015060D" w:rsidP="0015060D">
      <w:pPr>
        <w:keepLines/>
        <w:spacing w:before="100" w:beforeAutospacing="1" w:after="100" w:afterAutospacing="1"/>
        <w:ind w:firstLine="709"/>
        <w:contextualSpacing/>
        <w:jc w:val="both"/>
        <w:rPr>
          <w:sz w:val="22"/>
          <w:szCs w:val="22"/>
          <w:lang w:val="uk-UA"/>
        </w:rPr>
      </w:pPr>
      <w:r w:rsidRPr="00173CB8">
        <w:rPr>
          <w:sz w:val="22"/>
          <w:szCs w:val="22"/>
          <w:lang w:val="uk-UA"/>
        </w:rPr>
        <w:t xml:space="preserve"> • 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rsidR="0015060D" w:rsidRPr="00173CB8" w:rsidRDefault="0015060D" w:rsidP="0015060D">
      <w:pPr>
        <w:keepLines/>
        <w:spacing w:before="100" w:beforeAutospacing="1" w:after="100" w:afterAutospacing="1"/>
        <w:ind w:firstLine="709"/>
        <w:contextualSpacing/>
        <w:jc w:val="both"/>
        <w:rPr>
          <w:sz w:val="22"/>
          <w:szCs w:val="22"/>
          <w:lang w:val="uk-UA"/>
        </w:rPr>
      </w:pPr>
      <w:r w:rsidRPr="00173CB8">
        <w:rPr>
          <w:sz w:val="22"/>
          <w:szCs w:val="22"/>
          <w:lang w:val="uk-UA"/>
        </w:rPr>
        <w:t xml:space="preserve"> • 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15060D" w:rsidRPr="00173CB8" w:rsidRDefault="0015060D" w:rsidP="0015060D">
      <w:pPr>
        <w:keepLines/>
        <w:spacing w:before="100" w:beforeAutospacing="1" w:after="100" w:afterAutospacing="1"/>
        <w:ind w:firstLine="709"/>
        <w:contextualSpacing/>
        <w:jc w:val="both"/>
        <w:rPr>
          <w:sz w:val="22"/>
          <w:szCs w:val="22"/>
          <w:lang w:val="uk-UA"/>
        </w:rPr>
      </w:pPr>
      <w:r w:rsidRPr="00173CB8">
        <w:rPr>
          <w:sz w:val="22"/>
          <w:szCs w:val="22"/>
          <w:lang w:val="uk-UA"/>
        </w:rPr>
        <w:t xml:space="preserve"> • 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компанії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w:t>
      </w:r>
    </w:p>
    <w:p w:rsidR="0015060D" w:rsidRPr="00173CB8" w:rsidRDefault="0015060D" w:rsidP="0015060D">
      <w:pPr>
        <w:keepLines/>
        <w:spacing w:before="100" w:beforeAutospacing="1" w:after="100" w:afterAutospacing="1"/>
        <w:contextualSpacing/>
        <w:jc w:val="both"/>
        <w:rPr>
          <w:sz w:val="22"/>
          <w:szCs w:val="22"/>
          <w:lang w:val="uk-UA"/>
        </w:rPr>
      </w:pPr>
      <w:r w:rsidRPr="00173CB8">
        <w:rPr>
          <w:sz w:val="22"/>
          <w:szCs w:val="22"/>
          <w:lang w:val="uk-UA"/>
        </w:rPr>
        <w:t xml:space="preserve"> </w:t>
      </w:r>
      <w:r w:rsidRPr="00173CB8">
        <w:rPr>
          <w:sz w:val="22"/>
          <w:szCs w:val="22"/>
          <w:lang w:val="uk-UA"/>
        </w:rPr>
        <w:tab/>
        <w:t xml:space="preserve">• 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 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 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застосовно, щодо відповідних застережних заходів. 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w:t>
      </w:r>
    </w:p>
    <w:p w:rsidR="005E08C8" w:rsidRDefault="005E08C8" w:rsidP="00C7468F">
      <w:pPr>
        <w:rPr>
          <w:sz w:val="22"/>
          <w:lang w:val="uk-UA"/>
        </w:rPr>
      </w:pPr>
    </w:p>
    <w:p w:rsidR="005E08C8" w:rsidRPr="00173CB8" w:rsidRDefault="005E08C8" w:rsidP="005E08C8">
      <w:pPr>
        <w:tabs>
          <w:tab w:val="left" w:pos="1080"/>
        </w:tabs>
        <w:jc w:val="both"/>
        <w:rPr>
          <w:b/>
          <w:sz w:val="22"/>
          <w:szCs w:val="22"/>
          <w:lang w:val="uk-UA"/>
        </w:rPr>
      </w:pPr>
      <w:r w:rsidRPr="00173CB8">
        <w:rPr>
          <w:b/>
          <w:sz w:val="22"/>
          <w:szCs w:val="22"/>
          <w:lang w:val="uk-UA"/>
        </w:rPr>
        <w:t xml:space="preserve">Думка </w:t>
      </w:r>
      <w:r w:rsidR="00174B54" w:rsidRPr="00173CB8">
        <w:rPr>
          <w:b/>
          <w:sz w:val="22"/>
          <w:szCs w:val="22"/>
          <w:lang w:val="uk-UA"/>
        </w:rPr>
        <w:t>(позитивна)</w:t>
      </w:r>
    </w:p>
    <w:p w:rsidR="005E08C8" w:rsidRPr="00173CB8" w:rsidRDefault="005E08C8" w:rsidP="005E08C8">
      <w:pPr>
        <w:tabs>
          <w:tab w:val="left" w:pos="1080"/>
        </w:tabs>
        <w:jc w:val="both"/>
        <w:rPr>
          <w:sz w:val="22"/>
          <w:szCs w:val="22"/>
          <w:lang w:val="uk-UA"/>
        </w:rPr>
      </w:pPr>
    </w:p>
    <w:p w:rsidR="005E08C8" w:rsidRPr="00173CB8" w:rsidRDefault="005E08C8" w:rsidP="005E08C8">
      <w:pPr>
        <w:tabs>
          <w:tab w:val="left" w:pos="1080"/>
        </w:tabs>
        <w:ind w:firstLine="851"/>
        <w:jc w:val="both"/>
        <w:rPr>
          <w:sz w:val="22"/>
          <w:szCs w:val="22"/>
          <w:lang w:val="uk-UA"/>
        </w:rPr>
      </w:pPr>
      <w:r w:rsidRPr="00173CB8">
        <w:rPr>
          <w:sz w:val="22"/>
          <w:szCs w:val="22"/>
          <w:lang w:val="uk-UA"/>
        </w:rPr>
        <w:t xml:space="preserve">Ми провели аудит фінансової звітності компанії </w:t>
      </w:r>
      <w:r w:rsidR="00FB49CA">
        <w:rPr>
          <w:sz w:val="22"/>
          <w:lang w:val="uk-UA"/>
        </w:rPr>
        <w:t>ТОВ «</w:t>
      </w:r>
      <w:r w:rsidR="00FB35AE">
        <w:rPr>
          <w:sz w:val="22"/>
          <w:lang w:val="uk-UA"/>
        </w:rPr>
        <w:t>МЕНЕДЖМЕНТ ТРЕЖЕ ТРЕЙДИНГ ЛІМІТИД</w:t>
      </w:r>
      <w:r w:rsidR="00FB49CA">
        <w:rPr>
          <w:sz w:val="22"/>
          <w:lang w:val="uk-UA"/>
        </w:rPr>
        <w:t>»</w:t>
      </w:r>
      <w:r w:rsidRPr="00173CB8">
        <w:rPr>
          <w:sz w:val="22"/>
          <w:szCs w:val="22"/>
          <w:lang w:val="uk-UA"/>
        </w:rPr>
        <w:t xml:space="preserve">, що складається зі звіту про фінансовий стан на 31 грудня 2017 р., і звіту про сукупний дохід, звіту про зміни у власному капіталі, звіту про рух грошових коштів за рік, що закінчився зазначеною датою, та приміток до фінансової звітності, включаючи стислий виклад значущих облікових політик. </w:t>
      </w:r>
      <w:r w:rsidR="00847350" w:rsidRPr="00173CB8">
        <w:rPr>
          <w:sz w:val="22"/>
          <w:szCs w:val="22"/>
          <w:lang w:val="uk-UA"/>
        </w:rPr>
        <w:t xml:space="preserve">На нашу думку, фінансова звітність, що додається, відображає достовірно, в усіх суттєвих аспектах фінансовий стан компанії </w:t>
      </w:r>
      <w:r w:rsidRPr="00173CB8">
        <w:rPr>
          <w:sz w:val="22"/>
          <w:szCs w:val="22"/>
          <w:lang w:val="uk-UA"/>
        </w:rPr>
        <w:t xml:space="preserve">на 31 грудня 2017 р., та її фінансові результати і грошові потоки за рік, що закінчився зазначеною датою, відповідно до </w:t>
      </w:r>
      <w:r w:rsidR="00C6073D">
        <w:rPr>
          <w:sz w:val="22"/>
          <w:szCs w:val="22"/>
          <w:lang w:val="uk-UA"/>
        </w:rPr>
        <w:t>Міжнародних стандартів фінансової звітності.</w:t>
      </w:r>
    </w:p>
    <w:p w:rsidR="005E08C8" w:rsidRPr="00173CB8" w:rsidRDefault="005E08C8" w:rsidP="00B1541C">
      <w:pPr>
        <w:ind w:left="720"/>
        <w:jc w:val="center"/>
        <w:rPr>
          <w:sz w:val="22"/>
          <w:szCs w:val="22"/>
          <w:lang w:val="uk-UA"/>
        </w:rPr>
      </w:pPr>
    </w:p>
    <w:p w:rsidR="00553C84" w:rsidRPr="00173CB8" w:rsidRDefault="0015544C" w:rsidP="00553C84">
      <w:pPr>
        <w:tabs>
          <w:tab w:val="left" w:pos="1080"/>
        </w:tabs>
        <w:jc w:val="both"/>
        <w:rPr>
          <w:b/>
          <w:sz w:val="22"/>
          <w:szCs w:val="22"/>
          <w:lang w:val="uk-UA"/>
        </w:rPr>
      </w:pPr>
      <w:r>
        <w:rPr>
          <w:b/>
          <w:sz w:val="22"/>
          <w:szCs w:val="22"/>
          <w:lang w:val="uk-UA"/>
        </w:rPr>
        <w:t xml:space="preserve">Основа для думки </w:t>
      </w:r>
      <w:r w:rsidR="00553C84" w:rsidRPr="00173CB8">
        <w:rPr>
          <w:b/>
          <w:sz w:val="22"/>
          <w:szCs w:val="22"/>
          <w:lang w:val="uk-UA"/>
        </w:rPr>
        <w:t>(</w:t>
      </w:r>
      <w:r w:rsidR="005E08C8" w:rsidRPr="00173CB8">
        <w:rPr>
          <w:b/>
          <w:sz w:val="22"/>
          <w:szCs w:val="22"/>
          <w:lang w:val="uk-UA"/>
        </w:rPr>
        <w:t xml:space="preserve">підстава висловлення </w:t>
      </w:r>
      <w:r w:rsidR="00BC3C2D" w:rsidRPr="00173CB8">
        <w:rPr>
          <w:b/>
          <w:sz w:val="22"/>
          <w:szCs w:val="22"/>
          <w:lang w:val="uk-UA"/>
        </w:rPr>
        <w:t xml:space="preserve">позитивної </w:t>
      </w:r>
      <w:r w:rsidR="005E08C8" w:rsidRPr="00173CB8">
        <w:rPr>
          <w:b/>
          <w:sz w:val="22"/>
          <w:szCs w:val="22"/>
          <w:lang w:val="uk-UA"/>
        </w:rPr>
        <w:t>думки</w:t>
      </w:r>
      <w:r w:rsidR="00553C84" w:rsidRPr="00173CB8">
        <w:rPr>
          <w:b/>
          <w:sz w:val="22"/>
          <w:szCs w:val="22"/>
          <w:lang w:val="uk-UA"/>
        </w:rPr>
        <w:t>)</w:t>
      </w:r>
    </w:p>
    <w:p w:rsidR="00F31677" w:rsidRDefault="00553C84" w:rsidP="00F31677">
      <w:pPr>
        <w:tabs>
          <w:tab w:val="left" w:pos="851"/>
        </w:tabs>
        <w:ind w:firstLine="851"/>
        <w:jc w:val="both"/>
        <w:rPr>
          <w:sz w:val="22"/>
          <w:szCs w:val="22"/>
          <w:lang w:val="uk-UA"/>
        </w:rPr>
      </w:pPr>
      <w:r w:rsidRPr="00173CB8">
        <w:rPr>
          <w:sz w:val="22"/>
          <w:szCs w:val="22"/>
          <w:lang w:val="uk-UA"/>
        </w:rPr>
        <w:t xml:space="preserve"> </w:t>
      </w:r>
      <w:r w:rsidRPr="00173CB8">
        <w:rPr>
          <w:sz w:val="22"/>
          <w:szCs w:val="22"/>
          <w:lang w:val="uk-UA"/>
        </w:rPr>
        <w:tab/>
      </w:r>
    </w:p>
    <w:p w:rsidR="00553C84" w:rsidRPr="00173CB8" w:rsidRDefault="00F31677" w:rsidP="00553C84">
      <w:pPr>
        <w:tabs>
          <w:tab w:val="left" w:pos="851"/>
        </w:tabs>
        <w:jc w:val="both"/>
        <w:rPr>
          <w:sz w:val="22"/>
          <w:szCs w:val="22"/>
          <w:lang w:val="uk-UA"/>
        </w:rPr>
      </w:pPr>
      <w:r w:rsidRPr="00412ED6">
        <w:rPr>
          <w:sz w:val="22"/>
          <w:szCs w:val="22"/>
          <w:lang w:val="uk-UA"/>
        </w:rPr>
        <w:tab/>
      </w:r>
      <w:r w:rsidR="00553C84" w:rsidRPr="00412ED6">
        <w:rPr>
          <w:sz w:val="22"/>
          <w:szCs w:val="22"/>
          <w:lang w:val="uk-UA"/>
        </w:rPr>
        <w:t>Ми провели аудит відповідно до Міжнародних стандартів аудиту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компанії згідно з етичними вимогами відповідних норм Закону України "Про аудиторську діяльність" і Кодексу етики, а також виконали інші обов’язки з етики відповідно до цих вимог. Ми вважаємо, що отримані нами аудиторські докази є достатніми і прийнятними для використання їх як основи для нашої думки.</w:t>
      </w:r>
    </w:p>
    <w:p w:rsidR="00173CB8" w:rsidRPr="00173CB8" w:rsidRDefault="00173CB8" w:rsidP="00173CB8">
      <w:pPr>
        <w:tabs>
          <w:tab w:val="left" w:pos="1080"/>
        </w:tabs>
        <w:jc w:val="both"/>
        <w:rPr>
          <w:sz w:val="22"/>
          <w:szCs w:val="22"/>
          <w:lang w:val="uk-UA"/>
        </w:rPr>
      </w:pPr>
    </w:p>
    <w:p w:rsidR="00173CB8" w:rsidRPr="00173CB8" w:rsidRDefault="00173CB8" w:rsidP="00173CB8">
      <w:pPr>
        <w:tabs>
          <w:tab w:val="left" w:pos="1080"/>
        </w:tabs>
        <w:jc w:val="both"/>
        <w:rPr>
          <w:b/>
          <w:sz w:val="22"/>
          <w:szCs w:val="22"/>
          <w:lang w:val="uk-UA"/>
        </w:rPr>
      </w:pPr>
      <w:r w:rsidRPr="00173CB8">
        <w:rPr>
          <w:b/>
          <w:sz w:val="22"/>
          <w:szCs w:val="22"/>
          <w:lang w:val="uk-UA"/>
        </w:rPr>
        <w:t xml:space="preserve">Ключові питання аудиту </w:t>
      </w:r>
    </w:p>
    <w:p w:rsidR="00173CB8" w:rsidRPr="00173CB8" w:rsidRDefault="00173CB8" w:rsidP="00173CB8">
      <w:pPr>
        <w:tabs>
          <w:tab w:val="left" w:pos="1080"/>
        </w:tabs>
        <w:ind w:firstLine="709"/>
        <w:jc w:val="both"/>
        <w:rPr>
          <w:sz w:val="22"/>
          <w:szCs w:val="22"/>
          <w:lang w:val="uk-UA"/>
        </w:rPr>
      </w:pPr>
    </w:p>
    <w:p w:rsidR="00173CB8" w:rsidRPr="00173CB8" w:rsidRDefault="00173CB8" w:rsidP="00173CB8">
      <w:pPr>
        <w:tabs>
          <w:tab w:val="left" w:pos="1080"/>
        </w:tabs>
        <w:ind w:firstLine="709"/>
        <w:jc w:val="both"/>
        <w:rPr>
          <w:sz w:val="22"/>
          <w:szCs w:val="22"/>
          <w:lang w:val="uk-UA"/>
        </w:rPr>
      </w:pPr>
      <w:r w:rsidRPr="00173CB8">
        <w:rPr>
          <w:sz w:val="22"/>
          <w:szCs w:val="22"/>
          <w:lang w:val="uk-UA"/>
        </w:rPr>
        <w:t xml:space="preserve">Ключові питання аудиту – це питання, що, на наше професійне судження, були значущими під час нашого аудиту фінансової звітності за поточний період. Ці питання розглядалися в контексті нашого аудиту фінансової звітності в цілому та при формуванні думки щодо неї; при цьому ми не висловлюємо окремої думки щодо цих питань. </w:t>
      </w:r>
    </w:p>
    <w:p w:rsidR="00173CB8" w:rsidRPr="00173CB8" w:rsidRDefault="00BD7B54" w:rsidP="00173CB8">
      <w:pPr>
        <w:tabs>
          <w:tab w:val="left" w:pos="1080"/>
        </w:tabs>
        <w:ind w:firstLine="709"/>
        <w:jc w:val="both"/>
        <w:rPr>
          <w:sz w:val="22"/>
          <w:szCs w:val="22"/>
          <w:lang w:val="uk-UA"/>
        </w:rPr>
      </w:pPr>
      <w:r>
        <w:rPr>
          <w:sz w:val="22"/>
          <w:szCs w:val="22"/>
          <w:lang w:val="uk-UA"/>
        </w:rPr>
        <w:t>М</w:t>
      </w:r>
      <w:r w:rsidR="00173CB8" w:rsidRPr="00173CB8">
        <w:rPr>
          <w:sz w:val="22"/>
          <w:szCs w:val="22"/>
          <w:lang w:val="uk-UA"/>
        </w:rPr>
        <w:t>и визначили, що немає таких ключових питань аудиту, інформацію щодо яких слід надати в нашому звіті.</w:t>
      </w:r>
    </w:p>
    <w:p w:rsidR="00553C84" w:rsidRPr="00173CB8" w:rsidRDefault="00553C84" w:rsidP="00553C84">
      <w:pPr>
        <w:tabs>
          <w:tab w:val="left" w:pos="851"/>
        </w:tabs>
        <w:jc w:val="both"/>
        <w:rPr>
          <w:sz w:val="22"/>
          <w:szCs w:val="22"/>
          <w:lang w:val="uk-UA"/>
        </w:rPr>
      </w:pPr>
    </w:p>
    <w:p w:rsidR="00553C84" w:rsidRPr="00173CB8" w:rsidRDefault="00553C84" w:rsidP="00553C84">
      <w:pPr>
        <w:tabs>
          <w:tab w:val="left" w:pos="1080"/>
        </w:tabs>
        <w:jc w:val="both"/>
        <w:rPr>
          <w:b/>
          <w:sz w:val="22"/>
          <w:szCs w:val="22"/>
          <w:lang w:val="uk-UA"/>
        </w:rPr>
      </w:pPr>
      <w:r w:rsidRPr="00173CB8">
        <w:rPr>
          <w:b/>
          <w:sz w:val="22"/>
          <w:szCs w:val="22"/>
          <w:lang w:val="uk-UA"/>
        </w:rPr>
        <w:t>Інша інформація (питання)</w:t>
      </w:r>
    </w:p>
    <w:p w:rsidR="00553C84" w:rsidRPr="00173CB8" w:rsidRDefault="00553C84" w:rsidP="00553C84">
      <w:pPr>
        <w:tabs>
          <w:tab w:val="left" w:pos="1080"/>
        </w:tabs>
        <w:jc w:val="both"/>
        <w:rPr>
          <w:sz w:val="22"/>
          <w:szCs w:val="22"/>
          <w:lang w:val="uk-UA"/>
        </w:rPr>
      </w:pPr>
    </w:p>
    <w:p w:rsidR="00553C84" w:rsidRPr="00173CB8" w:rsidRDefault="00553C84" w:rsidP="00553C84">
      <w:pPr>
        <w:pStyle w:val="25"/>
        <w:rPr>
          <w:color w:val="auto"/>
          <w:sz w:val="22"/>
          <w:szCs w:val="22"/>
          <w:lang w:val="uk-UA" w:eastAsia="ru-RU"/>
        </w:rPr>
      </w:pPr>
      <w:r w:rsidRPr="00173CB8">
        <w:rPr>
          <w:color w:val="auto"/>
          <w:sz w:val="22"/>
          <w:szCs w:val="22"/>
          <w:lang w:val="uk-UA" w:eastAsia="ru-RU"/>
        </w:rPr>
        <w:t>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потрібно було б включити до звіту.</w:t>
      </w:r>
    </w:p>
    <w:p w:rsidR="00173CB8" w:rsidRDefault="00173CB8" w:rsidP="00BB0A21">
      <w:pPr>
        <w:shd w:val="clear" w:color="auto" w:fill="FFFFFF"/>
        <w:autoSpaceDE w:val="0"/>
        <w:autoSpaceDN w:val="0"/>
        <w:adjustRightInd w:val="0"/>
        <w:rPr>
          <w:b/>
          <w:lang w:val="uk-UA"/>
        </w:rPr>
      </w:pPr>
    </w:p>
    <w:p w:rsidR="00B1541C" w:rsidRDefault="00B1541C" w:rsidP="00B1541C">
      <w:pPr>
        <w:shd w:val="clear" w:color="auto" w:fill="FFFFFF"/>
        <w:autoSpaceDE w:val="0"/>
        <w:autoSpaceDN w:val="0"/>
        <w:adjustRightInd w:val="0"/>
        <w:jc w:val="center"/>
        <w:rPr>
          <w:b/>
          <w:lang w:val="uk-UA"/>
        </w:rPr>
      </w:pPr>
      <w:r w:rsidRPr="00D203A6">
        <w:rPr>
          <w:b/>
          <w:lang w:val="uk-UA"/>
        </w:rPr>
        <w:t>ІІ. ЗВІТ  ПРО ІНШІ  ПРАВОВІ ТА РЕГУЛЯТОРНІ  ВИМОГИ</w:t>
      </w:r>
    </w:p>
    <w:p w:rsidR="00BC3C2D" w:rsidRDefault="00BC3C2D" w:rsidP="00BC3C2D">
      <w:pPr>
        <w:pStyle w:val="a6"/>
        <w:tabs>
          <w:tab w:val="left" w:pos="-142"/>
        </w:tabs>
        <w:ind w:firstLine="0"/>
        <w:jc w:val="center"/>
        <w:rPr>
          <w:b/>
          <w:color w:val="000000"/>
          <w:sz w:val="22"/>
          <w:szCs w:val="20"/>
          <w:lang w:eastAsia="ar-SA"/>
        </w:rPr>
      </w:pPr>
    </w:p>
    <w:p w:rsidR="00BC3C2D" w:rsidRPr="00DD0743" w:rsidRDefault="00BC3C2D" w:rsidP="00173CB8">
      <w:pPr>
        <w:pStyle w:val="a6"/>
        <w:tabs>
          <w:tab w:val="left" w:pos="-142"/>
        </w:tabs>
        <w:ind w:firstLine="0"/>
        <w:jc w:val="center"/>
        <w:rPr>
          <w:b/>
          <w:color w:val="000000"/>
          <w:sz w:val="22"/>
          <w:szCs w:val="20"/>
          <w:lang w:eastAsia="ar-SA"/>
        </w:rPr>
      </w:pPr>
      <w:r w:rsidRPr="00DD0743">
        <w:rPr>
          <w:b/>
          <w:color w:val="000000"/>
          <w:sz w:val="22"/>
          <w:szCs w:val="20"/>
          <w:lang w:eastAsia="ar-SA"/>
        </w:rPr>
        <w:t xml:space="preserve">Розкриття інформації про </w:t>
      </w:r>
      <w:r>
        <w:rPr>
          <w:b/>
          <w:color w:val="000000"/>
          <w:sz w:val="22"/>
          <w:szCs w:val="20"/>
          <w:lang w:eastAsia="ar-SA"/>
        </w:rPr>
        <w:t>статутний</w:t>
      </w:r>
      <w:r w:rsidRPr="00DD0743">
        <w:rPr>
          <w:b/>
          <w:color w:val="000000"/>
          <w:sz w:val="22"/>
          <w:szCs w:val="20"/>
          <w:lang w:eastAsia="ar-SA"/>
        </w:rPr>
        <w:t xml:space="preserve"> та власний капітал</w:t>
      </w:r>
    </w:p>
    <w:p w:rsidR="00BC3C2D" w:rsidRDefault="00BC3C2D" w:rsidP="00BC3C2D">
      <w:pPr>
        <w:shd w:val="clear" w:color="auto" w:fill="FFFFFF"/>
        <w:autoSpaceDE w:val="0"/>
        <w:autoSpaceDN w:val="0"/>
        <w:adjustRightInd w:val="0"/>
        <w:ind w:firstLine="709"/>
        <w:jc w:val="both"/>
        <w:rPr>
          <w:sz w:val="22"/>
          <w:lang w:val="uk-UA"/>
        </w:rPr>
      </w:pPr>
    </w:p>
    <w:p w:rsidR="00BC3C2D" w:rsidRPr="00DD0743" w:rsidRDefault="00BC3C2D" w:rsidP="00BC3C2D">
      <w:pPr>
        <w:shd w:val="clear" w:color="auto" w:fill="FFFFFF"/>
        <w:autoSpaceDE w:val="0"/>
        <w:autoSpaceDN w:val="0"/>
        <w:adjustRightInd w:val="0"/>
        <w:ind w:firstLine="709"/>
        <w:jc w:val="both"/>
        <w:rPr>
          <w:sz w:val="22"/>
          <w:lang w:val="uk-UA"/>
        </w:rPr>
      </w:pPr>
      <w:r w:rsidRPr="00DD0743">
        <w:rPr>
          <w:sz w:val="22"/>
          <w:lang w:val="uk-UA"/>
        </w:rPr>
        <w:t xml:space="preserve">Аудиторами підтверджується дотримання вимог порядку формування </w:t>
      </w:r>
      <w:r>
        <w:rPr>
          <w:sz w:val="22"/>
          <w:lang w:val="uk-UA"/>
        </w:rPr>
        <w:t>Статутного</w:t>
      </w:r>
      <w:r w:rsidRPr="00DD0743">
        <w:rPr>
          <w:sz w:val="22"/>
          <w:lang w:val="uk-UA"/>
        </w:rPr>
        <w:t xml:space="preserve"> капіталу; правильність відображення в обліку внесків до </w:t>
      </w:r>
      <w:r>
        <w:rPr>
          <w:sz w:val="22"/>
          <w:lang w:val="uk-UA"/>
        </w:rPr>
        <w:t>Статутного</w:t>
      </w:r>
      <w:r w:rsidRPr="00DD0743">
        <w:rPr>
          <w:sz w:val="22"/>
          <w:lang w:val="uk-UA"/>
        </w:rPr>
        <w:t xml:space="preserve"> капіталу; порядок ведення аналітичного обліку рахунку 40 „ Зареєстрований (</w:t>
      </w:r>
      <w:r>
        <w:rPr>
          <w:sz w:val="22"/>
          <w:lang w:val="uk-UA"/>
        </w:rPr>
        <w:t>Статутний</w:t>
      </w:r>
      <w:r w:rsidRPr="00DD0743">
        <w:rPr>
          <w:sz w:val="22"/>
          <w:lang w:val="uk-UA"/>
        </w:rPr>
        <w:t xml:space="preserve">) капітал ”. </w:t>
      </w:r>
    </w:p>
    <w:p w:rsidR="0095016D" w:rsidRPr="0064706B" w:rsidRDefault="0095016D" w:rsidP="0095016D">
      <w:pPr>
        <w:ind w:firstLine="720"/>
        <w:jc w:val="both"/>
        <w:rPr>
          <w:sz w:val="22"/>
          <w:szCs w:val="22"/>
          <w:lang w:val="uk-UA"/>
        </w:rPr>
      </w:pPr>
      <w:r w:rsidRPr="0064706B">
        <w:rPr>
          <w:sz w:val="22"/>
          <w:szCs w:val="22"/>
          <w:lang w:val="uk-UA"/>
        </w:rPr>
        <w:t>Відповідно до Статуту затвердженого загальними зборами учасників ТОВ «</w:t>
      </w:r>
      <w:r w:rsidR="00FB35AE">
        <w:rPr>
          <w:sz w:val="22"/>
          <w:szCs w:val="22"/>
          <w:lang w:val="uk-UA"/>
        </w:rPr>
        <w:t>МЕНЕДЖМЕНТ ТРЕЖЕ ТРЕЙДИНГ ЛІМІТИД</w:t>
      </w:r>
      <w:r w:rsidRPr="0064706B">
        <w:rPr>
          <w:sz w:val="22"/>
          <w:szCs w:val="22"/>
          <w:lang w:val="uk-UA"/>
        </w:rPr>
        <w:t xml:space="preserve">»- протокол № </w:t>
      </w:r>
      <w:r w:rsidR="0015544C">
        <w:rPr>
          <w:sz w:val="22"/>
          <w:szCs w:val="22"/>
          <w:lang w:val="uk-UA"/>
        </w:rPr>
        <w:t>16 від 23 травня 2013</w:t>
      </w:r>
      <w:r w:rsidRPr="0064706B">
        <w:rPr>
          <w:sz w:val="22"/>
          <w:szCs w:val="22"/>
          <w:lang w:val="uk-UA"/>
        </w:rPr>
        <w:t xml:space="preserve">  року, зареєстрований Реєстраційною службою </w:t>
      </w:r>
      <w:r w:rsidR="0015544C">
        <w:rPr>
          <w:sz w:val="22"/>
          <w:szCs w:val="22"/>
          <w:lang w:val="uk-UA"/>
        </w:rPr>
        <w:t>№ 15881050005009551</w:t>
      </w:r>
      <w:r w:rsidRPr="0064706B">
        <w:rPr>
          <w:sz w:val="22"/>
          <w:szCs w:val="22"/>
          <w:lang w:val="uk-UA"/>
        </w:rPr>
        <w:t xml:space="preserve"> в</w:t>
      </w:r>
      <w:r w:rsidR="0015544C">
        <w:rPr>
          <w:sz w:val="22"/>
          <w:szCs w:val="22"/>
          <w:lang w:val="uk-UA"/>
        </w:rPr>
        <w:t>ід 23.05.2013</w:t>
      </w:r>
      <w:r w:rsidRPr="0064706B">
        <w:rPr>
          <w:sz w:val="22"/>
          <w:szCs w:val="22"/>
          <w:lang w:val="uk-UA"/>
        </w:rPr>
        <w:t xml:space="preserve"> </w:t>
      </w:r>
      <w:r>
        <w:rPr>
          <w:sz w:val="22"/>
          <w:szCs w:val="22"/>
          <w:lang w:val="uk-UA"/>
        </w:rPr>
        <w:t xml:space="preserve"> року</w:t>
      </w:r>
      <w:r w:rsidRPr="0064706B">
        <w:rPr>
          <w:sz w:val="22"/>
          <w:szCs w:val="22"/>
          <w:lang w:val="uk-UA"/>
        </w:rPr>
        <w:t xml:space="preserve"> Учасники наділяють Товариство капіталом у розмірі </w:t>
      </w:r>
      <w:r w:rsidR="0015544C" w:rsidRPr="0015544C">
        <w:rPr>
          <w:sz w:val="22"/>
          <w:szCs w:val="22"/>
          <w:lang w:val="uk-UA"/>
        </w:rPr>
        <w:t>7 050 000.00</w:t>
      </w:r>
      <w:r w:rsidR="0015544C">
        <w:rPr>
          <w:sz w:val="22"/>
          <w:szCs w:val="22"/>
          <w:lang w:val="uk-UA"/>
        </w:rPr>
        <w:t xml:space="preserve"> </w:t>
      </w:r>
      <w:r w:rsidRPr="0064706B">
        <w:rPr>
          <w:sz w:val="22"/>
          <w:szCs w:val="22"/>
          <w:lang w:val="uk-UA"/>
        </w:rPr>
        <w:t>грн. (</w:t>
      </w:r>
      <w:r w:rsidR="0015544C">
        <w:rPr>
          <w:sz w:val="22"/>
          <w:szCs w:val="22"/>
          <w:lang w:val="uk-UA"/>
        </w:rPr>
        <w:t>Сім</w:t>
      </w:r>
      <w:r w:rsidRPr="0064706B">
        <w:rPr>
          <w:sz w:val="22"/>
          <w:szCs w:val="22"/>
          <w:lang w:val="uk-UA"/>
        </w:rPr>
        <w:t xml:space="preserve"> мільйонів </w:t>
      </w:r>
      <w:r w:rsidR="0015544C">
        <w:rPr>
          <w:sz w:val="22"/>
          <w:szCs w:val="22"/>
          <w:lang w:val="uk-UA"/>
        </w:rPr>
        <w:t xml:space="preserve">п’ятдесят тисяч </w:t>
      </w:r>
      <w:r w:rsidRPr="0064706B">
        <w:rPr>
          <w:sz w:val="22"/>
          <w:szCs w:val="22"/>
          <w:lang w:val="uk-UA"/>
        </w:rPr>
        <w:t>гривень 00 копійок), який поділено на частки, що розподіляються між учасниками.</w:t>
      </w:r>
    </w:p>
    <w:p w:rsidR="00BC3C2D" w:rsidRPr="00DD0743" w:rsidRDefault="00BC3C2D" w:rsidP="00BC3C2D">
      <w:pPr>
        <w:shd w:val="clear" w:color="auto" w:fill="FFFFFF"/>
        <w:autoSpaceDE w:val="0"/>
        <w:autoSpaceDN w:val="0"/>
        <w:adjustRightInd w:val="0"/>
        <w:ind w:firstLine="709"/>
        <w:jc w:val="both"/>
        <w:rPr>
          <w:sz w:val="22"/>
          <w:lang w:val="uk-UA"/>
        </w:rPr>
      </w:pPr>
    </w:p>
    <w:p w:rsidR="0095016D" w:rsidRPr="0064706B" w:rsidRDefault="0095016D" w:rsidP="0095016D">
      <w:pPr>
        <w:ind w:firstLine="708"/>
        <w:jc w:val="both"/>
        <w:rPr>
          <w:b/>
          <w:sz w:val="22"/>
          <w:szCs w:val="22"/>
          <w:lang w:val="uk-UA"/>
        </w:rPr>
      </w:pPr>
      <w:r w:rsidRPr="0064706B">
        <w:rPr>
          <w:sz w:val="22"/>
          <w:szCs w:val="22"/>
          <w:lang w:val="uk-UA"/>
        </w:rPr>
        <w:t>Склад Засновників (Учасників) та їх частка у статутному капіталі ТОВ «</w:t>
      </w:r>
      <w:r w:rsidR="00FB35AE">
        <w:rPr>
          <w:sz w:val="22"/>
          <w:szCs w:val="22"/>
          <w:lang w:val="uk-UA"/>
        </w:rPr>
        <w:t>МЕНЕДЖМЕНТ ТРЕЖЕ ТРЕЙДИНГ ЛІМІТИД</w:t>
      </w:r>
      <w:r w:rsidRPr="0064706B">
        <w:rPr>
          <w:sz w:val="22"/>
          <w:szCs w:val="22"/>
          <w:lang w:val="uk-UA"/>
        </w:rPr>
        <w:t>»:</w:t>
      </w:r>
    </w:p>
    <w:p w:rsidR="007D38E7" w:rsidRPr="00BD7B54" w:rsidRDefault="007D38E7" w:rsidP="007D38E7">
      <w:pPr>
        <w:pStyle w:val="af2"/>
        <w:numPr>
          <w:ilvl w:val="0"/>
          <w:numId w:val="37"/>
        </w:numPr>
        <w:rPr>
          <w:sz w:val="22"/>
          <w:szCs w:val="22"/>
          <w:lang w:val="uk-UA"/>
        </w:rPr>
      </w:pPr>
      <w:r w:rsidRPr="00BD7B54">
        <w:rPr>
          <w:sz w:val="22"/>
          <w:szCs w:val="22"/>
          <w:lang w:val="uk-UA"/>
        </w:rPr>
        <w:t>ПУБЛІЧНЕ АКЦІОНЕРНЕ ТОВАРИСТВО "ЕЛЕКТРОМОТОР"</w:t>
      </w:r>
      <w:r w:rsidRPr="00BD7B54">
        <w:rPr>
          <w:sz w:val="22"/>
          <w:szCs w:val="22"/>
          <w:lang w:val="uk-UA"/>
        </w:rPr>
        <w:br/>
        <w:t>Код ЄДРПОУ засновника: 05757966</w:t>
      </w:r>
      <w:r w:rsidRPr="00BD7B54">
        <w:rPr>
          <w:sz w:val="22"/>
          <w:szCs w:val="22"/>
          <w:lang w:val="uk-UA"/>
        </w:rPr>
        <w:br/>
        <w:t>Адреса засновника: 36008, Полтавська обл., місто Полтава, Октябрський район, ВУЛ.ФРУНЗЕ, будинок 155</w:t>
      </w:r>
      <w:r w:rsidRPr="00BD7B54">
        <w:rPr>
          <w:sz w:val="22"/>
          <w:szCs w:val="22"/>
          <w:lang w:val="uk-UA"/>
        </w:rPr>
        <w:br/>
        <w:t>Розмір внеску до статутного фонду (грн.): 2303000.00</w:t>
      </w:r>
    </w:p>
    <w:p w:rsidR="007D38E7" w:rsidRPr="00BD7B54" w:rsidRDefault="007D38E7" w:rsidP="007D38E7">
      <w:pPr>
        <w:rPr>
          <w:sz w:val="22"/>
          <w:szCs w:val="22"/>
          <w:lang w:val="uk-UA"/>
        </w:rPr>
      </w:pPr>
    </w:p>
    <w:p w:rsidR="007D38E7" w:rsidRPr="00BD7B54" w:rsidRDefault="007D38E7" w:rsidP="007D38E7">
      <w:pPr>
        <w:pStyle w:val="af2"/>
        <w:numPr>
          <w:ilvl w:val="0"/>
          <w:numId w:val="37"/>
        </w:numPr>
        <w:rPr>
          <w:sz w:val="22"/>
          <w:szCs w:val="22"/>
          <w:lang w:val="uk-UA"/>
        </w:rPr>
      </w:pPr>
      <w:r w:rsidRPr="00BD7B54">
        <w:rPr>
          <w:sz w:val="22"/>
          <w:szCs w:val="22"/>
          <w:lang w:val="uk-UA"/>
        </w:rPr>
        <w:t>ПУБЛІЧНЕ АКЦІОНЕРНЕ ТОВАРИСТВО "ЗАВОД"ЛТАВА"</w:t>
      </w:r>
      <w:r w:rsidRPr="00BD7B54">
        <w:rPr>
          <w:sz w:val="22"/>
          <w:szCs w:val="22"/>
          <w:lang w:val="uk-UA"/>
        </w:rPr>
        <w:br/>
        <w:t>Код ЄДРПОУ засновника: 14308479</w:t>
      </w:r>
      <w:r w:rsidRPr="00BD7B54">
        <w:rPr>
          <w:sz w:val="22"/>
          <w:szCs w:val="22"/>
          <w:lang w:val="uk-UA"/>
        </w:rPr>
        <w:br/>
        <w:t>Адреса засновника: 36002, Полтавська обл., місто Полтава, Октябрський район, ВУЛ.Р.ЛЮКСЕМБУРГ, будинок 72</w:t>
      </w:r>
      <w:r w:rsidRPr="00BD7B54">
        <w:rPr>
          <w:sz w:val="22"/>
          <w:szCs w:val="22"/>
          <w:lang w:val="uk-UA"/>
        </w:rPr>
        <w:br/>
        <w:t>Розмір внеску до статутного фонду (грн.): 2303000.00</w:t>
      </w:r>
    </w:p>
    <w:p w:rsidR="007D38E7" w:rsidRPr="00BD7B54" w:rsidRDefault="007D38E7" w:rsidP="007D38E7">
      <w:pPr>
        <w:rPr>
          <w:sz w:val="22"/>
          <w:szCs w:val="22"/>
          <w:lang w:val="uk-UA"/>
        </w:rPr>
      </w:pPr>
    </w:p>
    <w:p w:rsidR="007D38E7" w:rsidRPr="00BD7B54" w:rsidRDefault="007D38E7" w:rsidP="007D38E7">
      <w:pPr>
        <w:pStyle w:val="af2"/>
        <w:numPr>
          <w:ilvl w:val="0"/>
          <w:numId w:val="37"/>
        </w:numPr>
        <w:rPr>
          <w:sz w:val="22"/>
          <w:szCs w:val="22"/>
          <w:lang w:val="uk-UA"/>
        </w:rPr>
      </w:pPr>
      <w:r w:rsidRPr="00BD7B54">
        <w:rPr>
          <w:sz w:val="22"/>
          <w:szCs w:val="22"/>
          <w:lang w:val="uk-UA"/>
        </w:rPr>
        <w:t>ПРИВАТНЕ ПІДПРИЄМСТВО "ПОЛТАВА-АГРОАЛЬЯНС"</w:t>
      </w:r>
      <w:r w:rsidRPr="00BD7B54">
        <w:rPr>
          <w:sz w:val="22"/>
          <w:szCs w:val="22"/>
          <w:lang w:val="uk-UA"/>
        </w:rPr>
        <w:br/>
        <w:t>Код ЄДРПОУ засновника: 31391659</w:t>
      </w:r>
      <w:r w:rsidRPr="00BD7B54">
        <w:rPr>
          <w:sz w:val="22"/>
          <w:szCs w:val="22"/>
          <w:lang w:val="uk-UA"/>
        </w:rPr>
        <w:br/>
        <w:t>Адреса засновника: 36020, Полтавська обл., місто Полтава, Октябрський район, ВУЛ. МОНАСТИРСЬКА, будинок 6</w:t>
      </w:r>
      <w:r w:rsidRPr="00BD7B54">
        <w:rPr>
          <w:sz w:val="22"/>
          <w:szCs w:val="22"/>
          <w:lang w:val="uk-UA"/>
        </w:rPr>
        <w:br/>
        <w:t>Розмір внеску до статутного фонду (грн.): 141000.00</w:t>
      </w:r>
    </w:p>
    <w:p w:rsidR="007D38E7" w:rsidRPr="00BD7B54" w:rsidRDefault="007D38E7" w:rsidP="007D38E7">
      <w:pPr>
        <w:rPr>
          <w:sz w:val="22"/>
          <w:szCs w:val="22"/>
          <w:lang w:val="uk-UA"/>
        </w:rPr>
      </w:pPr>
    </w:p>
    <w:p w:rsidR="007D38E7" w:rsidRPr="00BD7B54" w:rsidRDefault="007D38E7" w:rsidP="007D38E7">
      <w:pPr>
        <w:pStyle w:val="af2"/>
        <w:numPr>
          <w:ilvl w:val="0"/>
          <w:numId w:val="37"/>
        </w:numPr>
        <w:rPr>
          <w:sz w:val="22"/>
          <w:szCs w:val="22"/>
          <w:lang w:val="uk-UA"/>
        </w:rPr>
      </w:pPr>
      <w:r w:rsidRPr="00BD7B54">
        <w:rPr>
          <w:sz w:val="22"/>
          <w:szCs w:val="22"/>
          <w:lang w:val="uk-UA"/>
        </w:rPr>
        <w:t>ПУБЛІЧНЕ АКЦІОНЕРНЕ ТОВАРИСТВО "ПОЛТАВСЬКИЙ ЗАВОД МЕДИЧНОГО СКЛА"</w:t>
      </w:r>
      <w:r w:rsidRPr="00BD7B54">
        <w:rPr>
          <w:sz w:val="22"/>
          <w:szCs w:val="22"/>
          <w:lang w:val="uk-UA"/>
        </w:rPr>
        <w:br/>
        <w:t>Код ЄДРПОУ засновника: 00480945</w:t>
      </w:r>
      <w:r w:rsidRPr="00BD7B54">
        <w:rPr>
          <w:sz w:val="22"/>
          <w:szCs w:val="22"/>
          <w:lang w:val="uk-UA"/>
        </w:rPr>
        <w:br/>
        <w:t>Адреса засновника: 36008, Полтавська обл., місто Полтава, Октябрський район, ВУЛИЦЯ ФРУНЗЕ, будинок 158</w:t>
      </w:r>
      <w:r w:rsidRPr="00BD7B54">
        <w:rPr>
          <w:sz w:val="22"/>
          <w:szCs w:val="22"/>
          <w:lang w:val="uk-UA"/>
        </w:rPr>
        <w:br/>
        <w:t>Розмір внеску до статутного фонду (грн.): 2303000.00</w:t>
      </w:r>
    </w:p>
    <w:p w:rsidR="007D38E7" w:rsidRPr="00BD7B54" w:rsidRDefault="007D38E7" w:rsidP="007D38E7">
      <w:pPr>
        <w:rPr>
          <w:sz w:val="22"/>
          <w:szCs w:val="22"/>
          <w:lang w:val="uk-UA"/>
        </w:rPr>
      </w:pPr>
    </w:p>
    <w:p w:rsidR="00BC3C2D" w:rsidRDefault="00BC3C2D" w:rsidP="00BC3C2D">
      <w:pPr>
        <w:shd w:val="clear" w:color="auto" w:fill="FFFFFF"/>
        <w:autoSpaceDE w:val="0"/>
        <w:autoSpaceDN w:val="0"/>
        <w:adjustRightInd w:val="0"/>
        <w:ind w:firstLine="709"/>
        <w:jc w:val="both"/>
        <w:rPr>
          <w:sz w:val="22"/>
          <w:lang w:val="uk-UA"/>
        </w:rPr>
      </w:pPr>
      <w:r>
        <w:rPr>
          <w:sz w:val="22"/>
          <w:lang w:val="uk-UA"/>
        </w:rPr>
        <w:t>Станом на 31.12.</w:t>
      </w:r>
      <w:r w:rsidR="00E80CA2">
        <w:rPr>
          <w:sz w:val="22"/>
          <w:lang w:val="uk-UA"/>
        </w:rPr>
        <w:t>2017</w:t>
      </w:r>
      <w:r>
        <w:rPr>
          <w:sz w:val="22"/>
          <w:lang w:val="uk-UA"/>
        </w:rPr>
        <w:t xml:space="preserve"> </w:t>
      </w:r>
      <w:r w:rsidRPr="00DD0743">
        <w:rPr>
          <w:sz w:val="22"/>
          <w:lang w:val="uk-UA"/>
        </w:rPr>
        <w:t xml:space="preserve">року </w:t>
      </w:r>
      <w:r>
        <w:rPr>
          <w:sz w:val="22"/>
          <w:lang w:val="uk-UA"/>
        </w:rPr>
        <w:t>статутний</w:t>
      </w:r>
      <w:r w:rsidRPr="00DD0743">
        <w:rPr>
          <w:sz w:val="22"/>
          <w:lang w:val="uk-UA"/>
        </w:rPr>
        <w:t xml:space="preserve"> капітал сформовано повністю, що станови</w:t>
      </w:r>
      <w:r>
        <w:rPr>
          <w:sz w:val="22"/>
          <w:lang w:val="uk-UA"/>
        </w:rPr>
        <w:t xml:space="preserve">ть                        </w:t>
      </w:r>
    </w:p>
    <w:p w:rsidR="0095016D" w:rsidRPr="0064706B" w:rsidRDefault="007D38E7" w:rsidP="0095016D">
      <w:pPr>
        <w:ind w:firstLine="600"/>
        <w:jc w:val="both"/>
        <w:rPr>
          <w:sz w:val="22"/>
          <w:szCs w:val="22"/>
          <w:shd w:val="clear" w:color="auto" w:fill="FFFFFF"/>
          <w:lang w:val="uk-UA"/>
        </w:rPr>
      </w:pPr>
      <w:r w:rsidRPr="0015544C">
        <w:rPr>
          <w:sz w:val="22"/>
          <w:szCs w:val="22"/>
          <w:lang w:val="uk-UA"/>
        </w:rPr>
        <w:lastRenderedPageBreak/>
        <w:t>7 050 000.00</w:t>
      </w:r>
      <w:r>
        <w:rPr>
          <w:sz w:val="22"/>
          <w:szCs w:val="22"/>
          <w:lang w:val="uk-UA"/>
        </w:rPr>
        <w:t xml:space="preserve"> </w:t>
      </w:r>
      <w:r w:rsidRPr="0064706B">
        <w:rPr>
          <w:sz w:val="22"/>
          <w:szCs w:val="22"/>
          <w:lang w:val="uk-UA"/>
        </w:rPr>
        <w:t>грн. (</w:t>
      </w:r>
      <w:r>
        <w:rPr>
          <w:sz w:val="22"/>
          <w:szCs w:val="22"/>
          <w:lang w:val="uk-UA"/>
        </w:rPr>
        <w:t>Сім</w:t>
      </w:r>
      <w:r w:rsidRPr="0064706B">
        <w:rPr>
          <w:sz w:val="22"/>
          <w:szCs w:val="22"/>
          <w:lang w:val="uk-UA"/>
        </w:rPr>
        <w:t xml:space="preserve"> мільйонів </w:t>
      </w:r>
      <w:r>
        <w:rPr>
          <w:sz w:val="22"/>
          <w:szCs w:val="22"/>
          <w:lang w:val="uk-UA"/>
        </w:rPr>
        <w:t xml:space="preserve">п’ятдесят тисяч </w:t>
      </w:r>
      <w:r w:rsidRPr="0064706B">
        <w:rPr>
          <w:sz w:val="22"/>
          <w:szCs w:val="22"/>
          <w:lang w:val="uk-UA"/>
        </w:rPr>
        <w:t>гривень 00 копійок)</w:t>
      </w:r>
      <w:r w:rsidR="0095016D" w:rsidRPr="0064706B">
        <w:rPr>
          <w:sz w:val="22"/>
          <w:szCs w:val="22"/>
          <w:lang w:val="uk-UA"/>
        </w:rPr>
        <w:t xml:space="preserve">. </w:t>
      </w:r>
      <w:r w:rsidR="0095016D" w:rsidRPr="0064706B">
        <w:rPr>
          <w:sz w:val="22"/>
          <w:szCs w:val="22"/>
          <w:shd w:val="clear" w:color="auto" w:fill="FFFFFF"/>
          <w:lang w:val="uk-UA"/>
        </w:rPr>
        <w:t xml:space="preserve">Величина статутного капіталу згідно з установчими документами наступна: </w:t>
      </w:r>
    </w:p>
    <w:p w:rsidR="0095016D" w:rsidRPr="0064706B" w:rsidRDefault="0095016D" w:rsidP="0095016D">
      <w:pPr>
        <w:ind w:firstLine="708"/>
        <w:jc w:val="both"/>
        <w:rPr>
          <w:sz w:val="22"/>
          <w:szCs w:val="22"/>
          <w:shd w:val="clear" w:color="auto" w:fill="FFFFFF"/>
          <w:lang w:val="uk-UA"/>
        </w:rPr>
      </w:pPr>
      <w:r w:rsidRPr="0064706B">
        <w:rPr>
          <w:sz w:val="22"/>
          <w:szCs w:val="22"/>
          <w:shd w:val="clear" w:color="auto" w:fill="FFFFFF"/>
          <w:lang w:val="uk-UA"/>
        </w:rPr>
        <w:t xml:space="preserve">Зареєстрований статутний капітал – </w:t>
      </w:r>
      <w:r w:rsidR="007D38E7" w:rsidRPr="0015544C">
        <w:rPr>
          <w:sz w:val="22"/>
          <w:szCs w:val="22"/>
          <w:lang w:val="uk-UA"/>
        </w:rPr>
        <w:t>7 050 000.00</w:t>
      </w:r>
      <w:r w:rsidR="007D38E7">
        <w:rPr>
          <w:sz w:val="22"/>
          <w:szCs w:val="22"/>
          <w:lang w:val="uk-UA"/>
        </w:rPr>
        <w:t xml:space="preserve"> </w:t>
      </w:r>
      <w:r w:rsidRPr="0064706B">
        <w:rPr>
          <w:sz w:val="22"/>
          <w:szCs w:val="22"/>
          <w:lang w:val="uk-UA"/>
        </w:rPr>
        <w:t>грн</w:t>
      </w:r>
      <w:r w:rsidRPr="0064706B">
        <w:rPr>
          <w:sz w:val="22"/>
          <w:szCs w:val="22"/>
          <w:shd w:val="clear" w:color="auto" w:fill="FFFFFF"/>
          <w:lang w:val="uk-UA"/>
        </w:rPr>
        <w:t>;</w:t>
      </w:r>
    </w:p>
    <w:p w:rsidR="0095016D" w:rsidRPr="0064706B" w:rsidRDefault="0095016D" w:rsidP="0095016D">
      <w:pPr>
        <w:ind w:firstLine="708"/>
        <w:jc w:val="both"/>
        <w:rPr>
          <w:sz w:val="22"/>
          <w:szCs w:val="22"/>
          <w:shd w:val="clear" w:color="auto" w:fill="FFFFFF"/>
          <w:lang w:val="uk-UA"/>
        </w:rPr>
      </w:pPr>
      <w:r w:rsidRPr="0064706B">
        <w:rPr>
          <w:sz w:val="22"/>
          <w:szCs w:val="22"/>
          <w:shd w:val="clear" w:color="auto" w:fill="FFFFFF"/>
          <w:lang w:val="uk-UA"/>
        </w:rPr>
        <w:t xml:space="preserve">Сплачений статутний капітал  – </w:t>
      </w:r>
      <w:r w:rsidR="007D38E7" w:rsidRPr="0015544C">
        <w:rPr>
          <w:sz w:val="22"/>
          <w:szCs w:val="22"/>
          <w:lang w:val="uk-UA"/>
        </w:rPr>
        <w:t>7 050 000.00</w:t>
      </w:r>
      <w:r w:rsidR="007D38E7">
        <w:rPr>
          <w:sz w:val="22"/>
          <w:szCs w:val="22"/>
          <w:lang w:val="uk-UA"/>
        </w:rPr>
        <w:t xml:space="preserve"> </w:t>
      </w:r>
      <w:r w:rsidRPr="0064706B">
        <w:rPr>
          <w:sz w:val="22"/>
          <w:szCs w:val="22"/>
          <w:lang w:val="uk-UA"/>
        </w:rPr>
        <w:t>грн</w:t>
      </w:r>
      <w:r w:rsidRPr="0064706B">
        <w:rPr>
          <w:sz w:val="22"/>
          <w:szCs w:val="22"/>
          <w:shd w:val="clear" w:color="auto" w:fill="FFFFFF"/>
          <w:lang w:val="uk-UA"/>
        </w:rPr>
        <w:t>;</w:t>
      </w:r>
    </w:p>
    <w:p w:rsidR="0095016D" w:rsidRPr="0064706B" w:rsidRDefault="0095016D" w:rsidP="0095016D">
      <w:pPr>
        <w:ind w:firstLine="708"/>
        <w:jc w:val="both"/>
        <w:rPr>
          <w:sz w:val="22"/>
          <w:szCs w:val="22"/>
          <w:shd w:val="clear" w:color="auto" w:fill="FFFFFF"/>
          <w:lang w:val="uk-UA"/>
        </w:rPr>
      </w:pPr>
      <w:r w:rsidRPr="0064706B">
        <w:rPr>
          <w:sz w:val="22"/>
          <w:szCs w:val="22"/>
          <w:shd w:val="clear" w:color="auto" w:fill="FFFFFF"/>
          <w:lang w:val="uk-UA"/>
        </w:rPr>
        <w:t>Неоплачений капітал - відсутній.</w:t>
      </w:r>
    </w:p>
    <w:p w:rsidR="0095016D" w:rsidRDefault="0095016D" w:rsidP="00BC3C2D">
      <w:pPr>
        <w:shd w:val="clear" w:color="auto" w:fill="FFFFFF"/>
        <w:autoSpaceDE w:val="0"/>
        <w:autoSpaceDN w:val="0"/>
        <w:adjustRightInd w:val="0"/>
        <w:ind w:firstLine="709"/>
        <w:jc w:val="both"/>
        <w:rPr>
          <w:sz w:val="22"/>
          <w:lang w:val="uk-UA"/>
        </w:rPr>
      </w:pPr>
    </w:p>
    <w:p w:rsidR="00BC3C2D" w:rsidRDefault="00BC3C2D" w:rsidP="00BC3C2D">
      <w:pPr>
        <w:shd w:val="clear" w:color="auto" w:fill="FFFFFF"/>
        <w:autoSpaceDE w:val="0"/>
        <w:autoSpaceDN w:val="0"/>
        <w:adjustRightInd w:val="0"/>
        <w:ind w:firstLine="709"/>
        <w:jc w:val="both"/>
        <w:rPr>
          <w:sz w:val="22"/>
          <w:lang w:val="uk-UA"/>
        </w:rPr>
      </w:pPr>
      <w:r w:rsidRPr="00DD0743">
        <w:rPr>
          <w:sz w:val="22"/>
          <w:lang w:val="uk-UA"/>
        </w:rPr>
        <w:t>Станом на 01.01.</w:t>
      </w:r>
      <w:r w:rsidR="00E80CA2">
        <w:rPr>
          <w:sz w:val="22"/>
          <w:lang w:val="uk-UA"/>
        </w:rPr>
        <w:t>2017</w:t>
      </w:r>
      <w:r w:rsidRPr="00DD0743">
        <w:rPr>
          <w:sz w:val="22"/>
          <w:lang w:val="uk-UA"/>
        </w:rPr>
        <w:t xml:space="preserve"> р. </w:t>
      </w:r>
      <w:r w:rsidR="007D38E7">
        <w:rPr>
          <w:sz w:val="22"/>
          <w:lang w:val="uk-UA"/>
        </w:rPr>
        <w:t>нерозподілений прибуток</w:t>
      </w:r>
      <w:r w:rsidRPr="00DD0743">
        <w:rPr>
          <w:sz w:val="22"/>
          <w:lang w:val="uk-UA"/>
        </w:rPr>
        <w:t xml:space="preserve"> </w:t>
      </w:r>
      <w:r>
        <w:rPr>
          <w:sz w:val="22"/>
          <w:lang w:val="uk-UA"/>
        </w:rPr>
        <w:t>Товариства</w:t>
      </w:r>
      <w:r w:rsidRPr="00DD0743">
        <w:rPr>
          <w:sz w:val="22"/>
          <w:lang w:val="uk-UA"/>
        </w:rPr>
        <w:t xml:space="preserve"> становив </w:t>
      </w:r>
      <w:r w:rsidR="007D38E7">
        <w:rPr>
          <w:sz w:val="22"/>
          <w:lang w:val="uk-UA"/>
        </w:rPr>
        <w:t>898,0</w:t>
      </w:r>
      <w:r>
        <w:rPr>
          <w:sz w:val="22"/>
          <w:lang w:val="uk-UA"/>
        </w:rPr>
        <w:t xml:space="preserve"> тис. грн. Станом на 31.12.</w:t>
      </w:r>
      <w:r w:rsidR="00E80CA2">
        <w:rPr>
          <w:sz w:val="22"/>
          <w:lang w:val="uk-UA"/>
        </w:rPr>
        <w:t>2017</w:t>
      </w:r>
      <w:r w:rsidRPr="00DD0743">
        <w:rPr>
          <w:sz w:val="22"/>
          <w:lang w:val="uk-UA"/>
        </w:rPr>
        <w:t xml:space="preserve"> р. </w:t>
      </w:r>
      <w:r w:rsidR="007D38E7">
        <w:rPr>
          <w:sz w:val="22"/>
          <w:lang w:val="uk-UA"/>
        </w:rPr>
        <w:t>нерозподілений прибуток</w:t>
      </w:r>
      <w:r w:rsidR="0095016D" w:rsidRPr="00DD0743">
        <w:rPr>
          <w:sz w:val="22"/>
          <w:lang w:val="uk-UA"/>
        </w:rPr>
        <w:t xml:space="preserve"> </w:t>
      </w:r>
      <w:r>
        <w:rPr>
          <w:sz w:val="22"/>
          <w:lang w:val="uk-UA"/>
        </w:rPr>
        <w:t xml:space="preserve">Товариства становив </w:t>
      </w:r>
      <w:r w:rsidR="007D38E7">
        <w:rPr>
          <w:sz w:val="22"/>
          <w:lang w:val="uk-UA"/>
        </w:rPr>
        <w:t>598,0</w:t>
      </w:r>
      <w:r w:rsidRPr="00DD0743">
        <w:rPr>
          <w:sz w:val="22"/>
          <w:lang w:val="uk-UA"/>
        </w:rPr>
        <w:t xml:space="preserve"> тис. грн.</w:t>
      </w:r>
      <w:r w:rsidR="007D38E7">
        <w:rPr>
          <w:sz w:val="22"/>
          <w:lang w:val="uk-UA"/>
        </w:rPr>
        <w:t xml:space="preserve"> У 2017 році Товариством отримано прибуток у сумі 595 тис. грн.,частково розподілений наступним чином:</w:t>
      </w:r>
    </w:p>
    <w:p w:rsidR="007D38E7" w:rsidRDefault="007D38E7" w:rsidP="007D38E7">
      <w:pPr>
        <w:pStyle w:val="af2"/>
        <w:numPr>
          <w:ilvl w:val="0"/>
          <w:numId w:val="38"/>
        </w:numPr>
        <w:shd w:val="clear" w:color="auto" w:fill="FFFFFF"/>
        <w:autoSpaceDE w:val="0"/>
        <w:autoSpaceDN w:val="0"/>
        <w:adjustRightInd w:val="0"/>
        <w:jc w:val="both"/>
        <w:rPr>
          <w:sz w:val="22"/>
          <w:lang w:val="uk-UA"/>
        </w:rPr>
      </w:pPr>
      <w:r>
        <w:rPr>
          <w:sz w:val="22"/>
          <w:lang w:val="uk-UA"/>
        </w:rPr>
        <w:t>відрахування до резервного капіталу – 45 тис. грн.;</w:t>
      </w:r>
    </w:p>
    <w:p w:rsidR="007D38E7" w:rsidRPr="007D38E7" w:rsidRDefault="007D38E7" w:rsidP="007D38E7">
      <w:pPr>
        <w:pStyle w:val="af2"/>
        <w:numPr>
          <w:ilvl w:val="0"/>
          <w:numId w:val="38"/>
        </w:numPr>
        <w:shd w:val="clear" w:color="auto" w:fill="FFFFFF"/>
        <w:autoSpaceDE w:val="0"/>
        <w:autoSpaceDN w:val="0"/>
        <w:adjustRightInd w:val="0"/>
        <w:jc w:val="both"/>
        <w:rPr>
          <w:sz w:val="22"/>
          <w:lang w:val="uk-UA"/>
        </w:rPr>
      </w:pPr>
      <w:r>
        <w:rPr>
          <w:sz w:val="22"/>
          <w:lang w:val="uk-UA"/>
        </w:rPr>
        <w:t>виплати власникам(дивіденди) – 850 тис. грн.</w:t>
      </w:r>
    </w:p>
    <w:p w:rsidR="00BC3C2D" w:rsidRPr="00DD0743" w:rsidRDefault="00BC3C2D" w:rsidP="00BC3C2D">
      <w:pPr>
        <w:shd w:val="clear" w:color="auto" w:fill="FFFFFF"/>
        <w:autoSpaceDE w:val="0"/>
        <w:autoSpaceDN w:val="0"/>
        <w:adjustRightInd w:val="0"/>
        <w:ind w:firstLine="709"/>
        <w:jc w:val="both"/>
        <w:rPr>
          <w:sz w:val="22"/>
          <w:lang w:val="uk-UA"/>
        </w:rPr>
      </w:pPr>
      <w:bookmarkStart w:id="0" w:name="n73"/>
      <w:bookmarkEnd w:id="0"/>
      <w:r w:rsidRPr="00DD0743">
        <w:rPr>
          <w:sz w:val="22"/>
          <w:lang w:val="uk-UA"/>
        </w:rPr>
        <w:t xml:space="preserve">На нашу думку, інформація про власний капітал достовірно та справедливо відображена у фінансовій звітності і відповідає вимогам </w:t>
      </w:r>
      <w:r w:rsidR="00C6073D">
        <w:rPr>
          <w:color w:val="000000"/>
          <w:sz w:val="22"/>
          <w:lang w:val="uk-UA"/>
        </w:rPr>
        <w:t>Міжнародних стандартів фінансової звітності</w:t>
      </w:r>
      <w:r w:rsidR="00A74D0B">
        <w:rPr>
          <w:color w:val="000000"/>
          <w:sz w:val="22"/>
          <w:lang w:val="uk-UA"/>
        </w:rPr>
        <w:t>.</w:t>
      </w:r>
    </w:p>
    <w:p w:rsidR="00A74D0B" w:rsidRDefault="00A74D0B" w:rsidP="00BC3C2D">
      <w:pPr>
        <w:shd w:val="clear" w:color="auto" w:fill="FFFFFF"/>
        <w:autoSpaceDE w:val="0"/>
        <w:autoSpaceDN w:val="0"/>
        <w:adjustRightInd w:val="0"/>
        <w:jc w:val="center"/>
        <w:rPr>
          <w:sz w:val="22"/>
          <w:lang w:val="uk-UA"/>
        </w:rPr>
      </w:pPr>
    </w:p>
    <w:p w:rsidR="00BC3C2D" w:rsidRPr="00FB7F92" w:rsidRDefault="00BC3C2D" w:rsidP="00BC3C2D">
      <w:pPr>
        <w:shd w:val="clear" w:color="auto" w:fill="FFFFFF"/>
        <w:autoSpaceDE w:val="0"/>
        <w:autoSpaceDN w:val="0"/>
        <w:adjustRightInd w:val="0"/>
        <w:jc w:val="center"/>
        <w:rPr>
          <w:sz w:val="22"/>
          <w:lang w:val="uk-UA"/>
        </w:rPr>
      </w:pPr>
      <w:r w:rsidRPr="00FB7F92">
        <w:rPr>
          <w:sz w:val="22"/>
          <w:lang w:val="uk-UA"/>
        </w:rPr>
        <w:t xml:space="preserve">Структура власного капіталу </w:t>
      </w:r>
      <w:r>
        <w:rPr>
          <w:sz w:val="22"/>
          <w:lang w:val="uk-UA"/>
        </w:rPr>
        <w:t>Товариства</w:t>
      </w:r>
      <w:r w:rsidRPr="00FB7F92">
        <w:rPr>
          <w:sz w:val="22"/>
          <w:lang w:val="uk-UA"/>
        </w:rPr>
        <w:t>:</w:t>
      </w:r>
    </w:p>
    <w:tbl>
      <w:tblPr>
        <w:tblW w:w="0" w:type="auto"/>
        <w:tblInd w:w="-5" w:type="dxa"/>
        <w:tblLayout w:type="fixed"/>
        <w:tblLook w:val="0000"/>
      </w:tblPr>
      <w:tblGrid>
        <w:gridCol w:w="4068"/>
        <w:gridCol w:w="960"/>
        <w:gridCol w:w="2400"/>
        <w:gridCol w:w="2290"/>
      </w:tblGrid>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Стаття Балансу</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Код рядка</w:t>
            </w:r>
          </w:p>
        </w:tc>
        <w:tc>
          <w:tcPr>
            <w:tcW w:w="240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На початок звітного року, тис грн.</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95016D" w:rsidP="006A1431">
            <w:pPr>
              <w:autoSpaceDE w:val="0"/>
              <w:jc w:val="center"/>
              <w:rPr>
                <w:sz w:val="22"/>
                <w:szCs w:val="22"/>
              </w:rPr>
            </w:pPr>
            <w:r w:rsidRPr="0064706B">
              <w:rPr>
                <w:sz w:val="22"/>
                <w:szCs w:val="22"/>
                <w:lang w:val="uk-UA"/>
              </w:rPr>
              <w:t>На кінець звітного року, тис грн.</w:t>
            </w:r>
          </w:p>
        </w:tc>
      </w:tr>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rPr>
                <w:sz w:val="22"/>
                <w:szCs w:val="22"/>
                <w:lang w:val="uk-UA"/>
              </w:rPr>
            </w:pPr>
            <w:r w:rsidRPr="0064706B">
              <w:rPr>
                <w:sz w:val="22"/>
                <w:szCs w:val="22"/>
                <w:lang w:val="uk-UA"/>
              </w:rPr>
              <w:t>Зареєстрований (пайовий) капітал</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1400</w:t>
            </w:r>
          </w:p>
        </w:tc>
        <w:tc>
          <w:tcPr>
            <w:tcW w:w="2400" w:type="dxa"/>
            <w:tcBorders>
              <w:top w:val="single" w:sz="4" w:space="0" w:color="000000"/>
              <w:left w:val="single" w:sz="4" w:space="0" w:color="000000"/>
              <w:bottom w:val="single" w:sz="4" w:space="0" w:color="000000"/>
            </w:tcBorders>
            <w:vAlign w:val="center"/>
          </w:tcPr>
          <w:p w:rsidR="0095016D" w:rsidRPr="0064706B" w:rsidRDefault="007D38E7" w:rsidP="006A1431">
            <w:pPr>
              <w:autoSpaceDE w:val="0"/>
              <w:jc w:val="center"/>
              <w:rPr>
                <w:sz w:val="22"/>
                <w:szCs w:val="22"/>
                <w:lang w:val="uk-UA"/>
              </w:rPr>
            </w:pPr>
            <w:r>
              <w:rPr>
                <w:sz w:val="22"/>
                <w:szCs w:val="22"/>
                <w:lang w:val="uk-UA"/>
              </w:rPr>
              <w:t>7050</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7D38E7" w:rsidP="006A1431">
            <w:pPr>
              <w:autoSpaceDE w:val="0"/>
              <w:jc w:val="center"/>
              <w:rPr>
                <w:sz w:val="22"/>
                <w:szCs w:val="22"/>
              </w:rPr>
            </w:pPr>
            <w:r>
              <w:rPr>
                <w:sz w:val="22"/>
                <w:szCs w:val="22"/>
                <w:lang w:val="uk-UA"/>
              </w:rPr>
              <w:t>7050</w:t>
            </w:r>
          </w:p>
        </w:tc>
      </w:tr>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rPr>
                <w:sz w:val="22"/>
                <w:szCs w:val="22"/>
                <w:lang w:val="uk-UA"/>
              </w:rPr>
            </w:pPr>
            <w:r w:rsidRPr="0064706B">
              <w:rPr>
                <w:sz w:val="22"/>
                <w:szCs w:val="22"/>
                <w:lang w:val="uk-UA"/>
              </w:rPr>
              <w:t>Капітал у дооцінках</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1405</w:t>
            </w:r>
          </w:p>
        </w:tc>
        <w:tc>
          <w:tcPr>
            <w:tcW w:w="240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95016D" w:rsidP="006A1431">
            <w:pPr>
              <w:autoSpaceDE w:val="0"/>
              <w:jc w:val="center"/>
              <w:rPr>
                <w:sz w:val="22"/>
                <w:szCs w:val="22"/>
              </w:rPr>
            </w:pPr>
            <w:r w:rsidRPr="0064706B">
              <w:rPr>
                <w:sz w:val="22"/>
                <w:szCs w:val="22"/>
                <w:lang w:val="uk-UA"/>
              </w:rPr>
              <w:t>-</w:t>
            </w:r>
          </w:p>
        </w:tc>
      </w:tr>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rPr>
                <w:sz w:val="22"/>
                <w:szCs w:val="22"/>
                <w:lang w:val="uk-UA"/>
              </w:rPr>
            </w:pPr>
            <w:r w:rsidRPr="0064706B">
              <w:rPr>
                <w:sz w:val="22"/>
                <w:szCs w:val="22"/>
                <w:lang w:val="uk-UA"/>
              </w:rPr>
              <w:t>Резервний капітал</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1415</w:t>
            </w:r>
          </w:p>
        </w:tc>
        <w:tc>
          <w:tcPr>
            <w:tcW w:w="2400" w:type="dxa"/>
            <w:tcBorders>
              <w:top w:val="single" w:sz="4" w:space="0" w:color="000000"/>
              <w:left w:val="single" w:sz="4" w:space="0" w:color="000000"/>
              <w:bottom w:val="single" w:sz="4" w:space="0" w:color="000000"/>
            </w:tcBorders>
            <w:vAlign w:val="center"/>
          </w:tcPr>
          <w:p w:rsidR="0095016D" w:rsidRPr="0064706B" w:rsidRDefault="007D38E7" w:rsidP="006A1431">
            <w:pPr>
              <w:autoSpaceDE w:val="0"/>
              <w:jc w:val="center"/>
              <w:rPr>
                <w:sz w:val="22"/>
                <w:szCs w:val="22"/>
                <w:lang w:val="uk-UA"/>
              </w:rPr>
            </w:pPr>
            <w:r>
              <w:rPr>
                <w:sz w:val="22"/>
                <w:szCs w:val="22"/>
                <w:lang w:val="uk-UA"/>
              </w:rPr>
              <w:t>191</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7D38E7" w:rsidP="006A1431">
            <w:pPr>
              <w:autoSpaceDE w:val="0"/>
              <w:jc w:val="center"/>
              <w:rPr>
                <w:sz w:val="22"/>
                <w:szCs w:val="22"/>
              </w:rPr>
            </w:pPr>
            <w:r>
              <w:rPr>
                <w:sz w:val="22"/>
                <w:szCs w:val="22"/>
                <w:lang w:val="uk-UA"/>
              </w:rPr>
              <w:t>236</w:t>
            </w:r>
          </w:p>
        </w:tc>
      </w:tr>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rPr>
                <w:sz w:val="22"/>
                <w:szCs w:val="22"/>
                <w:lang w:val="uk-UA"/>
              </w:rPr>
            </w:pPr>
            <w:r w:rsidRPr="0064706B">
              <w:rPr>
                <w:sz w:val="22"/>
                <w:szCs w:val="22"/>
                <w:lang w:val="uk-UA"/>
              </w:rPr>
              <w:t>Нерозподілений прибуток (непокритий збиток)</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1420</w:t>
            </w:r>
          </w:p>
        </w:tc>
        <w:tc>
          <w:tcPr>
            <w:tcW w:w="2400" w:type="dxa"/>
            <w:tcBorders>
              <w:top w:val="single" w:sz="4" w:space="0" w:color="000000"/>
              <w:left w:val="single" w:sz="4" w:space="0" w:color="000000"/>
              <w:bottom w:val="single" w:sz="4" w:space="0" w:color="000000"/>
            </w:tcBorders>
            <w:vAlign w:val="center"/>
          </w:tcPr>
          <w:p w:rsidR="0095016D" w:rsidRPr="0064706B" w:rsidRDefault="007D38E7" w:rsidP="006A1431">
            <w:pPr>
              <w:autoSpaceDE w:val="0"/>
              <w:jc w:val="center"/>
              <w:rPr>
                <w:sz w:val="22"/>
                <w:szCs w:val="22"/>
                <w:lang w:val="uk-UA"/>
              </w:rPr>
            </w:pPr>
            <w:r>
              <w:rPr>
                <w:sz w:val="22"/>
                <w:szCs w:val="22"/>
                <w:lang w:val="uk-UA"/>
              </w:rPr>
              <w:t>898</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7D38E7" w:rsidP="0095016D">
            <w:pPr>
              <w:autoSpaceDE w:val="0"/>
              <w:jc w:val="center"/>
              <w:rPr>
                <w:sz w:val="22"/>
                <w:szCs w:val="22"/>
              </w:rPr>
            </w:pPr>
            <w:r>
              <w:rPr>
                <w:sz w:val="22"/>
                <w:szCs w:val="22"/>
                <w:lang w:val="uk-UA"/>
              </w:rPr>
              <w:t>598</w:t>
            </w:r>
          </w:p>
        </w:tc>
      </w:tr>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rPr>
                <w:sz w:val="22"/>
                <w:szCs w:val="22"/>
                <w:lang w:val="uk-UA"/>
              </w:rPr>
            </w:pPr>
            <w:r w:rsidRPr="0064706B">
              <w:rPr>
                <w:sz w:val="22"/>
                <w:szCs w:val="22"/>
                <w:lang w:val="uk-UA"/>
              </w:rPr>
              <w:t>Неоплачений капітал</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1425</w:t>
            </w:r>
          </w:p>
        </w:tc>
        <w:tc>
          <w:tcPr>
            <w:tcW w:w="240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95016D" w:rsidP="006A1431">
            <w:pPr>
              <w:autoSpaceDE w:val="0"/>
              <w:jc w:val="center"/>
              <w:rPr>
                <w:sz w:val="22"/>
                <w:szCs w:val="22"/>
              </w:rPr>
            </w:pPr>
            <w:r w:rsidRPr="0064706B">
              <w:rPr>
                <w:sz w:val="22"/>
                <w:szCs w:val="22"/>
                <w:lang w:val="uk-UA"/>
              </w:rPr>
              <w:t>-</w:t>
            </w:r>
          </w:p>
        </w:tc>
      </w:tr>
      <w:tr w:rsidR="0095016D" w:rsidRPr="0064706B" w:rsidTr="006A1431">
        <w:tc>
          <w:tcPr>
            <w:tcW w:w="4068"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rPr>
                <w:sz w:val="22"/>
                <w:szCs w:val="22"/>
                <w:lang w:val="uk-UA"/>
              </w:rPr>
            </w:pPr>
            <w:r w:rsidRPr="0064706B">
              <w:rPr>
                <w:sz w:val="22"/>
                <w:szCs w:val="22"/>
                <w:lang w:val="uk-UA"/>
              </w:rPr>
              <w:t>Усього</w:t>
            </w:r>
          </w:p>
        </w:tc>
        <w:tc>
          <w:tcPr>
            <w:tcW w:w="960" w:type="dxa"/>
            <w:tcBorders>
              <w:top w:val="single" w:sz="4" w:space="0" w:color="000000"/>
              <w:left w:val="single" w:sz="4" w:space="0" w:color="000000"/>
              <w:bottom w:val="single" w:sz="4" w:space="0" w:color="000000"/>
            </w:tcBorders>
            <w:vAlign w:val="center"/>
          </w:tcPr>
          <w:p w:rsidR="0095016D" w:rsidRPr="0064706B" w:rsidRDefault="0095016D" w:rsidP="006A1431">
            <w:pPr>
              <w:autoSpaceDE w:val="0"/>
              <w:jc w:val="center"/>
              <w:rPr>
                <w:sz w:val="22"/>
                <w:szCs w:val="22"/>
                <w:lang w:val="uk-UA"/>
              </w:rPr>
            </w:pPr>
            <w:r w:rsidRPr="0064706B">
              <w:rPr>
                <w:sz w:val="22"/>
                <w:szCs w:val="22"/>
                <w:lang w:val="uk-UA"/>
              </w:rPr>
              <w:t>1495</w:t>
            </w:r>
          </w:p>
        </w:tc>
        <w:tc>
          <w:tcPr>
            <w:tcW w:w="2400" w:type="dxa"/>
            <w:tcBorders>
              <w:top w:val="single" w:sz="4" w:space="0" w:color="000000"/>
              <w:left w:val="single" w:sz="4" w:space="0" w:color="000000"/>
              <w:bottom w:val="single" w:sz="4" w:space="0" w:color="000000"/>
            </w:tcBorders>
            <w:vAlign w:val="center"/>
          </w:tcPr>
          <w:p w:rsidR="0095016D" w:rsidRPr="0064706B" w:rsidRDefault="007D38E7" w:rsidP="006A1431">
            <w:pPr>
              <w:autoSpaceDE w:val="0"/>
              <w:jc w:val="center"/>
              <w:rPr>
                <w:sz w:val="22"/>
                <w:szCs w:val="22"/>
                <w:lang w:val="uk-UA"/>
              </w:rPr>
            </w:pPr>
            <w:r>
              <w:rPr>
                <w:sz w:val="22"/>
                <w:szCs w:val="22"/>
                <w:lang w:val="uk-UA"/>
              </w:rPr>
              <w:t>8139</w:t>
            </w:r>
          </w:p>
        </w:tc>
        <w:tc>
          <w:tcPr>
            <w:tcW w:w="2290" w:type="dxa"/>
            <w:tcBorders>
              <w:top w:val="single" w:sz="4" w:space="0" w:color="000000"/>
              <w:left w:val="single" w:sz="4" w:space="0" w:color="000000"/>
              <w:bottom w:val="single" w:sz="4" w:space="0" w:color="000000"/>
              <w:right w:val="single" w:sz="4" w:space="0" w:color="000000"/>
            </w:tcBorders>
            <w:vAlign w:val="center"/>
          </w:tcPr>
          <w:p w:rsidR="0095016D" w:rsidRPr="0064706B" w:rsidRDefault="007D38E7" w:rsidP="006A1431">
            <w:pPr>
              <w:autoSpaceDE w:val="0"/>
              <w:jc w:val="center"/>
              <w:rPr>
                <w:sz w:val="22"/>
                <w:szCs w:val="22"/>
              </w:rPr>
            </w:pPr>
            <w:r>
              <w:rPr>
                <w:sz w:val="22"/>
                <w:szCs w:val="22"/>
                <w:lang w:val="uk-UA"/>
              </w:rPr>
              <w:t>7884</w:t>
            </w:r>
          </w:p>
        </w:tc>
      </w:tr>
    </w:tbl>
    <w:p w:rsidR="00BC3C2D" w:rsidRDefault="00BC3C2D" w:rsidP="00BC3C2D">
      <w:pPr>
        <w:ind w:firstLine="840"/>
        <w:jc w:val="center"/>
        <w:rPr>
          <w:b/>
          <w:lang w:val="uk-UA"/>
        </w:rPr>
      </w:pPr>
    </w:p>
    <w:p w:rsidR="00BC3C2D" w:rsidRPr="00DD0743" w:rsidRDefault="00BC3C2D" w:rsidP="00BC3C2D">
      <w:pPr>
        <w:pStyle w:val="a6"/>
        <w:tabs>
          <w:tab w:val="left" w:pos="-142"/>
        </w:tabs>
        <w:ind w:firstLine="0"/>
        <w:jc w:val="center"/>
        <w:rPr>
          <w:b/>
          <w:color w:val="000000"/>
          <w:sz w:val="22"/>
          <w:szCs w:val="20"/>
          <w:lang w:eastAsia="ar-SA"/>
        </w:rPr>
      </w:pPr>
      <w:r w:rsidRPr="00DD0743">
        <w:rPr>
          <w:b/>
          <w:color w:val="000000"/>
          <w:sz w:val="22"/>
          <w:szCs w:val="20"/>
          <w:lang w:eastAsia="ar-SA"/>
        </w:rPr>
        <w:t>Розкриття інформації про відповідність вартості чистих активів</w:t>
      </w:r>
    </w:p>
    <w:p w:rsidR="00BC3C2D" w:rsidRDefault="00BC3C2D" w:rsidP="00BC3C2D">
      <w:pPr>
        <w:shd w:val="clear" w:color="auto" w:fill="FFFFFF"/>
        <w:autoSpaceDE w:val="0"/>
        <w:autoSpaceDN w:val="0"/>
        <w:adjustRightInd w:val="0"/>
        <w:ind w:firstLine="709"/>
        <w:jc w:val="both"/>
        <w:rPr>
          <w:sz w:val="22"/>
          <w:lang w:val="uk-UA"/>
        </w:rPr>
      </w:pPr>
      <w:r w:rsidRPr="00DD0743">
        <w:rPr>
          <w:sz w:val="22"/>
          <w:lang w:val="uk-UA"/>
        </w:rPr>
        <w:t xml:space="preserve">Балансова вартість чистих активів </w:t>
      </w:r>
      <w:r>
        <w:rPr>
          <w:sz w:val="22"/>
          <w:lang w:val="uk-UA"/>
        </w:rPr>
        <w:t>Товариства</w:t>
      </w:r>
      <w:r w:rsidRPr="00DD0743">
        <w:rPr>
          <w:sz w:val="22"/>
          <w:lang w:val="uk-UA"/>
        </w:rPr>
        <w:t xml:space="preserve"> (активи за вирахуванням з</w:t>
      </w:r>
      <w:r>
        <w:rPr>
          <w:sz w:val="22"/>
          <w:lang w:val="uk-UA"/>
        </w:rPr>
        <w:t>обов’язань) станом на 31.12.</w:t>
      </w:r>
      <w:r w:rsidR="00E80CA2">
        <w:rPr>
          <w:sz w:val="22"/>
          <w:lang w:val="uk-UA"/>
        </w:rPr>
        <w:t>2017</w:t>
      </w:r>
      <w:r w:rsidRPr="00DD0743">
        <w:rPr>
          <w:sz w:val="22"/>
          <w:lang w:val="uk-UA"/>
        </w:rPr>
        <w:t xml:space="preserve"> року складають:</w:t>
      </w:r>
    </w:p>
    <w:p w:rsidR="00BC3C2D" w:rsidRPr="00DD0743" w:rsidRDefault="00BC3C2D" w:rsidP="00BC3C2D">
      <w:pPr>
        <w:shd w:val="clear" w:color="auto" w:fill="FFFFFF"/>
        <w:autoSpaceDE w:val="0"/>
        <w:autoSpaceDN w:val="0"/>
        <w:adjustRightInd w:val="0"/>
        <w:ind w:firstLine="709"/>
        <w:jc w:val="both"/>
        <w:rPr>
          <w:sz w:val="22"/>
          <w:lang w:val="uk-UA"/>
        </w:rPr>
      </w:pPr>
      <w:r>
        <w:rPr>
          <w:sz w:val="22"/>
          <w:lang w:val="uk-UA"/>
        </w:rPr>
        <w:t xml:space="preserve">Необоротні активи           </w:t>
      </w:r>
      <w:r w:rsidR="00440D53">
        <w:rPr>
          <w:sz w:val="22"/>
          <w:lang w:val="uk-UA"/>
        </w:rPr>
        <w:t xml:space="preserve">                                </w:t>
      </w:r>
      <w:r w:rsidR="007D38E7">
        <w:rPr>
          <w:sz w:val="22"/>
          <w:lang w:val="uk-UA"/>
        </w:rPr>
        <w:t xml:space="preserve">   12</w:t>
      </w:r>
      <w:r w:rsidR="0095016D">
        <w:rPr>
          <w:sz w:val="22"/>
          <w:lang w:val="uk-UA"/>
        </w:rPr>
        <w:t xml:space="preserve">   </w:t>
      </w:r>
      <w:r>
        <w:rPr>
          <w:sz w:val="22"/>
          <w:lang w:val="uk-UA"/>
        </w:rPr>
        <w:t>тис. грн.</w:t>
      </w:r>
    </w:p>
    <w:p w:rsidR="00BC3C2D" w:rsidRPr="00DD0743" w:rsidRDefault="00BC3C2D" w:rsidP="00BC3C2D">
      <w:pPr>
        <w:shd w:val="clear" w:color="auto" w:fill="FFFFFF"/>
        <w:autoSpaceDE w:val="0"/>
        <w:autoSpaceDN w:val="0"/>
        <w:adjustRightInd w:val="0"/>
        <w:ind w:firstLine="709"/>
        <w:jc w:val="both"/>
        <w:rPr>
          <w:sz w:val="22"/>
          <w:lang w:val="uk-UA"/>
        </w:rPr>
      </w:pPr>
      <w:bookmarkStart w:id="1" w:name="OLE_LINK15"/>
      <w:bookmarkStart w:id="2" w:name="OLE_LINK16"/>
      <w:r w:rsidRPr="00DD0743">
        <w:rPr>
          <w:sz w:val="22"/>
          <w:lang w:val="uk-UA"/>
        </w:rPr>
        <w:t xml:space="preserve">Оборотні активи                                               </w:t>
      </w:r>
      <w:r w:rsidR="007D38E7">
        <w:rPr>
          <w:sz w:val="22"/>
          <w:lang w:val="uk-UA"/>
        </w:rPr>
        <w:t>8190</w:t>
      </w:r>
      <w:r w:rsidR="0095016D">
        <w:rPr>
          <w:sz w:val="22"/>
          <w:lang w:val="uk-UA"/>
        </w:rPr>
        <w:t xml:space="preserve"> </w:t>
      </w:r>
      <w:r w:rsidRPr="00DD0743">
        <w:rPr>
          <w:sz w:val="22"/>
          <w:lang w:val="uk-UA"/>
        </w:rPr>
        <w:t>тис. грн.</w:t>
      </w:r>
    </w:p>
    <w:bookmarkEnd w:id="1"/>
    <w:bookmarkEnd w:id="2"/>
    <w:p w:rsidR="00BC3C2D" w:rsidRPr="00802879" w:rsidRDefault="00BC3C2D" w:rsidP="00BC3C2D">
      <w:pPr>
        <w:shd w:val="clear" w:color="auto" w:fill="FFFFFF"/>
        <w:autoSpaceDE w:val="0"/>
        <w:autoSpaceDN w:val="0"/>
        <w:adjustRightInd w:val="0"/>
        <w:ind w:firstLine="709"/>
        <w:jc w:val="both"/>
        <w:rPr>
          <w:b/>
          <w:sz w:val="22"/>
          <w:lang w:val="uk-UA"/>
        </w:rPr>
      </w:pPr>
      <w:r w:rsidRPr="00802879">
        <w:rPr>
          <w:b/>
          <w:sz w:val="22"/>
          <w:lang w:val="uk-UA"/>
        </w:rPr>
        <w:t xml:space="preserve">    РАЗОМ  активи                                           </w:t>
      </w:r>
      <w:r w:rsidR="007D38E7">
        <w:rPr>
          <w:b/>
          <w:sz w:val="22"/>
          <w:lang w:val="uk-UA"/>
        </w:rPr>
        <w:t>8202</w:t>
      </w:r>
      <w:r w:rsidRPr="00802879">
        <w:rPr>
          <w:b/>
          <w:sz w:val="22"/>
          <w:lang w:val="uk-UA"/>
        </w:rPr>
        <w:t xml:space="preserve">  тис. грн.</w:t>
      </w:r>
    </w:p>
    <w:p w:rsidR="00BC3C2D" w:rsidRDefault="00BC3C2D" w:rsidP="00BC3C2D">
      <w:pPr>
        <w:shd w:val="clear" w:color="auto" w:fill="FFFFFF"/>
        <w:autoSpaceDE w:val="0"/>
        <w:autoSpaceDN w:val="0"/>
        <w:adjustRightInd w:val="0"/>
        <w:ind w:firstLine="709"/>
        <w:jc w:val="both"/>
        <w:rPr>
          <w:sz w:val="22"/>
          <w:lang w:val="uk-UA"/>
        </w:rPr>
      </w:pPr>
      <w:r>
        <w:rPr>
          <w:sz w:val="22"/>
          <w:lang w:val="uk-UA"/>
        </w:rPr>
        <w:t xml:space="preserve">Довгострокові зобов’язання                             </w:t>
      </w:r>
      <w:r w:rsidR="007D38E7">
        <w:rPr>
          <w:sz w:val="22"/>
          <w:lang w:val="uk-UA"/>
        </w:rPr>
        <w:t>49 тис. грн.</w:t>
      </w:r>
    </w:p>
    <w:p w:rsidR="00BC3C2D" w:rsidRPr="00DD0743" w:rsidRDefault="00BC3C2D" w:rsidP="00BC3C2D">
      <w:pPr>
        <w:shd w:val="clear" w:color="auto" w:fill="FFFFFF"/>
        <w:autoSpaceDE w:val="0"/>
        <w:autoSpaceDN w:val="0"/>
        <w:adjustRightInd w:val="0"/>
        <w:ind w:firstLine="709"/>
        <w:jc w:val="both"/>
        <w:rPr>
          <w:sz w:val="22"/>
          <w:lang w:val="uk-UA"/>
        </w:rPr>
      </w:pPr>
      <w:r w:rsidRPr="00DD0743">
        <w:rPr>
          <w:sz w:val="22"/>
          <w:lang w:val="uk-UA"/>
        </w:rPr>
        <w:t xml:space="preserve">Поточні зобов’язання                                       </w:t>
      </w:r>
      <w:r w:rsidR="007D38E7">
        <w:rPr>
          <w:sz w:val="22"/>
          <w:lang w:val="uk-UA"/>
        </w:rPr>
        <w:t>269</w:t>
      </w:r>
      <w:r w:rsidRPr="00DD0743">
        <w:rPr>
          <w:sz w:val="22"/>
          <w:lang w:val="uk-UA"/>
        </w:rPr>
        <w:t xml:space="preserve"> тис. грн.</w:t>
      </w:r>
    </w:p>
    <w:p w:rsidR="00BC3C2D" w:rsidRPr="00802879" w:rsidRDefault="00BC3C2D" w:rsidP="00BC3C2D">
      <w:pPr>
        <w:shd w:val="clear" w:color="auto" w:fill="FFFFFF"/>
        <w:autoSpaceDE w:val="0"/>
        <w:autoSpaceDN w:val="0"/>
        <w:adjustRightInd w:val="0"/>
        <w:ind w:firstLine="709"/>
        <w:jc w:val="both"/>
        <w:rPr>
          <w:b/>
          <w:sz w:val="22"/>
          <w:lang w:val="uk-UA"/>
        </w:rPr>
      </w:pPr>
      <w:r w:rsidRPr="00DD0743">
        <w:rPr>
          <w:sz w:val="22"/>
          <w:lang w:val="uk-UA"/>
        </w:rPr>
        <w:t xml:space="preserve">    </w:t>
      </w:r>
      <w:r w:rsidRPr="00802879">
        <w:rPr>
          <w:b/>
          <w:sz w:val="22"/>
          <w:lang w:val="uk-UA"/>
        </w:rPr>
        <w:t xml:space="preserve">РАЗОМ  зобов’язання                                 </w:t>
      </w:r>
      <w:r w:rsidR="00AB2404">
        <w:rPr>
          <w:b/>
          <w:sz w:val="22"/>
          <w:lang w:val="uk-UA"/>
        </w:rPr>
        <w:t>318</w:t>
      </w:r>
      <w:r w:rsidRPr="00802879">
        <w:rPr>
          <w:b/>
          <w:sz w:val="22"/>
          <w:lang w:val="uk-UA"/>
        </w:rPr>
        <w:t xml:space="preserve"> тис. грн.</w:t>
      </w:r>
    </w:p>
    <w:p w:rsidR="00BC3C2D" w:rsidRPr="00DD0743" w:rsidRDefault="00BC3C2D" w:rsidP="00BC3C2D">
      <w:pPr>
        <w:shd w:val="clear" w:color="auto" w:fill="FFFFFF"/>
        <w:autoSpaceDE w:val="0"/>
        <w:autoSpaceDN w:val="0"/>
        <w:adjustRightInd w:val="0"/>
        <w:ind w:firstLine="709"/>
        <w:jc w:val="both"/>
        <w:rPr>
          <w:sz w:val="22"/>
          <w:lang w:val="uk-UA"/>
        </w:rPr>
      </w:pPr>
      <w:r w:rsidRPr="00DD0743">
        <w:rPr>
          <w:sz w:val="22"/>
          <w:lang w:val="uk-UA"/>
        </w:rPr>
        <w:t xml:space="preserve">    Чисті активи:</w:t>
      </w:r>
    </w:p>
    <w:p w:rsidR="00BC3C2D" w:rsidRPr="00DD0743" w:rsidRDefault="00BC3C2D" w:rsidP="00BC3C2D">
      <w:pPr>
        <w:shd w:val="clear" w:color="auto" w:fill="FFFFFF"/>
        <w:autoSpaceDE w:val="0"/>
        <w:autoSpaceDN w:val="0"/>
        <w:adjustRightInd w:val="0"/>
        <w:ind w:firstLine="709"/>
        <w:jc w:val="both"/>
        <w:rPr>
          <w:sz w:val="22"/>
          <w:lang w:val="uk-UA"/>
        </w:rPr>
      </w:pPr>
      <w:r w:rsidRPr="00DD0743">
        <w:rPr>
          <w:sz w:val="22"/>
          <w:lang w:val="uk-UA"/>
        </w:rPr>
        <w:t xml:space="preserve">РАЗОМ активи мінус РАЗОМ зобов’язання   </w:t>
      </w:r>
      <w:r w:rsidR="00AB2404">
        <w:rPr>
          <w:sz w:val="22"/>
          <w:lang w:val="uk-UA"/>
        </w:rPr>
        <w:t>7884,0</w:t>
      </w:r>
      <w:r w:rsidR="00A74D0B">
        <w:rPr>
          <w:sz w:val="22"/>
          <w:lang w:val="uk-UA"/>
        </w:rPr>
        <w:t xml:space="preserve"> </w:t>
      </w:r>
      <w:r w:rsidRPr="00DD0743">
        <w:rPr>
          <w:sz w:val="22"/>
          <w:lang w:val="uk-UA"/>
        </w:rPr>
        <w:t>тис. грн.</w:t>
      </w:r>
    </w:p>
    <w:p w:rsidR="00BC3C2D" w:rsidRPr="00DD0743" w:rsidRDefault="00BC3C2D" w:rsidP="00BC3C2D">
      <w:pPr>
        <w:shd w:val="clear" w:color="auto" w:fill="FFFFFF"/>
        <w:autoSpaceDE w:val="0"/>
        <w:autoSpaceDN w:val="0"/>
        <w:adjustRightInd w:val="0"/>
        <w:ind w:firstLine="709"/>
        <w:jc w:val="both"/>
        <w:rPr>
          <w:sz w:val="22"/>
          <w:lang w:val="uk-UA"/>
        </w:rPr>
      </w:pPr>
    </w:p>
    <w:p w:rsidR="00B1541C" w:rsidRPr="00CE1F60" w:rsidRDefault="00BC3C2D" w:rsidP="00CE1F60">
      <w:pPr>
        <w:shd w:val="clear" w:color="auto" w:fill="FFFFFF"/>
        <w:autoSpaceDE w:val="0"/>
        <w:autoSpaceDN w:val="0"/>
        <w:adjustRightInd w:val="0"/>
        <w:ind w:firstLine="709"/>
        <w:jc w:val="both"/>
        <w:rPr>
          <w:sz w:val="22"/>
          <w:lang w:val="uk-UA"/>
        </w:rPr>
      </w:pPr>
      <w:r>
        <w:rPr>
          <w:sz w:val="22"/>
          <w:lang w:val="uk-UA"/>
        </w:rPr>
        <w:t>Станом на 31.12.</w:t>
      </w:r>
      <w:r w:rsidR="00E80CA2">
        <w:rPr>
          <w:sz w:val="22"/>
          <w:lang w:val="uk-UA"/>
        </w:rPr>
        <w:t>2017</w:t>
      </w:r>
      <w:r w:rsidRPr="00DD0743">
        <w:rPr>
          <w:sz w:val="22"/>
          <w:lang w:val="uk-UA"/>
        </w:rPr>
        <w:t xml:space="preserve"> р. вартість чистих активів складає </w:t>
      </w:r>
      <w:r w:rsidR="00AB2404">
        <w:rPr>
          <w:sz w:val="22"/>
          <w:lang w:val="uk-UA"/>
        </w:rPr>
        <w:t>7884,0</w:t>
      </w:r>
      <w:r w:rsidRPr="00DD0743">
        <w:rPr>
          <w:sz w:val="22"/>
          <w:lang w:val="uk-UA"/>
        </w:rPr>
        <w:t xml:space="preserve"> тис. грн. і визначена згідно чинного законодавства.</w:t>
      </w:r>
    </w:p>
    <w:p w:rsidR="0015060D" w:rsidRPr="00DD0743" w:rsidRDefault="0015060D" w:rsidP="0015060D">
      <w:pPr>
        <w:pStyle w:val="a6"/>
        <w:tabs>
          <w:tab w:val="left" w:pos="-142"/>
        </w:tabs>
        <w:ind w:firstLine="0"/>
        <w:jc w:val="center"/>
        <w:rPr>
          <w:b/>
          <w:color w:val="000000"/>
          <w:sz w:val="22"/>
          <w:szCs w:val="20"/>
          <w:lang w:eastAsia="ar-SA"/>
        </w:rPr>
      </w:pPr>
      <w:r w:rsidRPr="00DD0743">
        <w:rPr>
          <w:b/>
          <w:color w:val="000000"/>
          <w:sz w:val="22"/>
          <w:szCs w:val="20"/>
          <w:lang w:eastAsia="ar-SA"/>
        </w:rPr>
        <w:t>Аналіз фінансового стану</w:t>
      </w:r>
    </w:p>
    <w:p w:rsidR="00EE7793" w:rsidRPr="00B1541C" w:rsidRDefault="00EE7793" w:rsidP="00EB2FB5">
      <w:pPr>
        <w:pStyle w:val="21"/>
        <w:ind w:left="720" w:firstLine="0"/>
        <w:jc w:val="center"/>
        <w:rPr>
          <w:b/>
          <w:sz w:val="22"/>
          <w:szCs w:val="22"/>
        </w:rPr>
      </w:pPr>
    </w:p>
    <w:p w:rsidR="001B3C5D" w:rsidRPr="00B1541C" w:rsidRDefault="001B3C5D" w:rsidP="001B3C5D">
      <w:pPr>
        <w:ind w:firstLine="840"/>
        <w:jc w:val="both"/>
        <w:rPr>
          <w:sz w:val="22"/>
          <w:szCs w:val="22"/>
          <w:shd w:val="clear" w:color="auto" w:fill="FFFFFF"/>
        </w:rPr>
      </w:pPr>
      <w:r w:rsidRPr="00B1541C">
        <w:rPr>
          <w:sz w:val="22"/>
          <w:szCs w:val="22"/>
          <w:shd w:val="clear" w:color="auto" w:fill="FFFFFF"/>
        </w:rPr>
        <w:t>Економічна оцінка фінансового стану Товариства на 01.01.</w:t>
      </w:r>
      <w:r w:rsidR="005B7428">
        <w:rPr>
          <w:sz w:val="22"/>
          <w:szCs w:val="22"/>
          <w:shd w:val="clear" w:color="auto" w:fill="FFFFFF"/>
        </w:rPr>
        <w:t>2017</w:t>
      </w:r>
      <w:r w:rsidRPr="00B1541C">
        <w:rPr>
          <w:sz w:val="22"/>
          <w:szCs w:val="22"/>
          <w:shd w:val="clear" w:color="auto" w:fill="FFFFFF"/>
        </w:rPr>
        <w:t xml:space="preserve"> р. та на 31.12.</w:t>
      </w:r>
      <w:r w:rsidR="005B7428">
        <w:rPr>
          <w:sz w:val="22"/>
          <w:szCs w:val="22"/>
          <w:shd w:val="clear" w:color="auto" w:fill="FFFFFF"/>
        </w:rPr>
        <w:t>2017</w:t>
      </w:r>
      <w:r w:rsidRPr="00B1541C">
        <w:rPr>
          <w:sz w:val="22"/>
          <w:szCs w:val="22"/>
          <w:shd w:val="clear" w:color="auto" w:fill="FFFFFF"/>
        </w:rPr>
        <w:t xml:space="preserve"> р. проводилась на </w:t>
      </w:r>
      <w:proofErr w:type="gramStart"/>
      <w:r w:rsidRPr="00B1541C">
        <w:rPr>
          <w:sz w:val="22"/>
          <w:szCs w:val="22"/>
          <w:shd w:val="clear" w:color="auto" w:fill="FFFFFF"/>
        </w:rPr>
        <w:t>п</w:t>
      </w:r>
      <w:proofErr w:type="gramEnd"/>
      <w:r w:rsidRPr="00B1541C">
        <w:rPr>
          <w:sz w:val="22"/>
          <w:szCs w:val="22"/>
          <w:shd w:val="clear" w:color="auto" w:fill="FFFFFF"/>
        </w:rPr>
        <w:t>ідставі розрахунків наступних показників:</w:t>
      </w:r>
    </w:p>
    <w:p w:rsidR="001B3C5D" w:rsidRPr="00B1541C" w:rsidRDefault="001B3C5D" w:rsidP="001B3C5D">
      <w:pPr>
        <w:ind w:firstLine="840"/>
        <w:jc w:val="both"/>
        <w:rPr>
          <w:sz w:val="22"/>
          <w:szCs w:val="22"/>
          <w:shd w:val="clear" w:color="auto" w:fill="FFFFFF"/>
        </w:rPr>
      </w:pPr>
      <w:r w:rsidRPr="00B1541C">
        <w:rPr>
          <w:sz w:val="22"/>
          <w:szCs w:val="22"/>
          <w:shd w:val="clear" w:color="auto" w:fill="FFFFFF"/>
        </w:rPr>
        <w:t xml:space="preserve">1.Коефіцієнт абсолютної </w:t>
      </w:r>
      <w:proofErr w:type="gramStart"/>
      <w:r w:rsidRPr="00B1541C">
        <w:rPr>
          <w:sz w:val="22"/>
          <w:szCs w:val="22"/>
          <w:shd w:val="clear" w:color="auto" w:fill="FFFFFF"/>
        </w:rPr>
        <w:t>л</w:t>
      </w:r>
      <w:proofErr w:type="gramEnd"/>
      <w:r w:rsidRPr="00B1541C">
        <w:rPr>
          <w:sz w:val="22"/>
          <w:szCs w:val="22"/>
          <w:shd w:val="clear" w:color="auto" w:fill="FFFFFF"/>
        </w:rPr>
        <w:t>іквідності (К абс.л.) обчислюється як відношення грошових засобів, їхніх еквівалентів і поточних фінансових інвестицій до поточних зобов'язань. Коефіцієнт абсолютної ліквідності показу</w:t>
      </w:r>
      <w:proofErr w:type="gramStart"/>
      <w:r w:rsidRPr="00B1541C">
        <w:rPr>
          <w:sz w:val="22"/>
          <w:szCs w:val="22"/>
          <w:shd w:val="clear" w:color="auto" w:fill="FFFFFF"/>
        </w:rPr>
        <w:t>є,</w:t>
      </w:r>
      <w:proofErr w:type="gramEnd"/>
      <w:r w:rsidRPr="00B1541C">
        <w:rPr>
          <w:sz w:val="22"/>
          <w:szCs w:val="22"/>
          <w:shd w:val="clear" w:color="auto" w:fill="FFFFFF"/>
        </w:rPr>
        <w:t xml:space="preserve"> яка частина боргів Товариства може бути сплачена негайно.</w:t>
      </w:r>
      <w:r w:rsidRPr="00B1541C">
        <w:rPr>
          <w:color w:val="FF0000"/>
          <w:sz w:val="22"/>
          <w:szCs w:val="22"/>
          <w:shd w:val="clear" w:color="auto" w:fill="FFFFFF"/>
        </w:rPr>
        <w:t xml:space="preserve"> </w:t>
      </w:r>
      <w:r w:rsidRPr="00B1541C">
        <w:rPr>
          <w:sz w:val="22"/>
          <w:szCs w:val="22"/>
          <w:shd w:val="clear" w:color="auto" w:fill="FFFFFF"/>
        </w:rPr>
        <w:t>Орієнтовне оптимальне значення  показника (0,25-0,5):</w:t>
      </w:r>
    </w:p>
    <w:p w:rsidR="001B3C5D" w:rsidRPr="00AB2404" w:rsidRDefault="001B3C5D" w:rsidP="001B3C5D">
      <w:pPr>
        <w:ind w:firstLine="840"/>
        <w:jc w:val="both"/>
        <w:rPr>
          <w:sz w:val="22"/>
          <w:szCs w:val="22"/>
          <w:shd w:val="clear" w:color="auto" w:fill="FFFFFF"/>
          <w:lang w:val="uk-UA"/>
        </w:rPr>
      </w:pPr>
      <w:r w:rsidRPr="00B1541C">
        <w:rPr>
          <w:sz w:val="22"/>
          <w:szCs w:val="22"/>
          <w:shd w:val="clear" w:color="auto" w:fill="FFFFFF"/>
        </w:rPr>
        <w:t xml:space="preserve"> </w:t>
      </w:r>
      <w:r w:rsidRPr="00B1541C">
        <w:rPr>
          <w:sz w:val="22"/>
          <w:szCs w:val="22"/>
          <w:shd w:val="clear" w:color="auto" w:fill="FFFFFF"/>
        </w:rPr>
        <w:tab/>
      </w:r>
      <w:r w:rsidRPr="00B1541C">
        <w:rPr>
          <w:sz w:val="22"/>
          <w:szCs w:val="22"/>
          <w:shd w:val="clear" w:color="auto" w:fill="FFFFFF"/>
        </w:rPr>
        <w:tab/>
        <w:t>К абс</w:t>
      </w:r>
      <w:proofErr w:type="gramStart"/>
      <w:r w:rsidRPr="00B1541C">
        <w:rPr>
          <w:sz w:val="22"/>
          <w:szCs w:val="22"/>
          <w:shd w:val="clear" w:color="auto" w:fill="FFFFFF"/>
        </w:rPr>
        <w:t>.л</w:t>
      </w:r>
      <w:proofErr w:type="gramEnd"/>
      <w:r w:rsidRPr="00B1541C">
        <w:rPr>
          <w:sz w:val="22"/>
          <w:szCs w:val="22"/>
          <w:shd w:val="clear" w:color="auto" w:fill="FFFFFF"/>
        </w:rPr>
        <w:t xml:space="preserve"> 01.01.</w:t>
      </w:r>
      <w:r w:rsidR="005B7428">
        <w:rPr>
          <w:sz w:val="22"/>
          <w:szCs w:val="22"/>
          <w:shd w:val="clear" w:color="auto" w:fill="FFFFFF"/>
        </w:rPr>
        <w:t>2017</w:t>
      </w:r>
      <w:r w:rsidRPr="00B1541C">
        <w:rPr>
          <w:sz w:val="22"/>
          <w:szCs w:val="22"/>
          <w:shd w:val="clear" w:color="auto" w:fill="FFFFFF"/>
        </w:rPr>
        <w:t xml:space="preserve"> р. = </w:t>
      </w:r>
      <w:r w:rsidR="00AB2404">
        <w:rPr>
          <w:sz w:val="22"/>
          <w:szCs w:val="22"/>
          <w:shd w:val="clear" w:color="auto" w:fill="FFFFFF"/>
          <w:lang w:val="uk-UA"/>
        </w:rPr>
        <w:t>2/359=0,0056</w:t>
      </w:r>
    </w:p>
    <w:p w:rsidR="001B3C5D" w:rsidRPr="00AB2404" w:rsidRDefault="001B3C5D" w:rsidP="001B3C5D">
      <w:pPr>
        <w:ind w:firstLine="840"/>
        <w:jc w:val="both"/>
        <w:rPr>
          <w:sz w:val="22"/>
          <w:szCs w:val="22"/>
          <w:shd w:val="clear" w:color="auto" w:fill="FFFFFF"/>
          <w:lang w:val="uk-UA"/>
        </w:rPr>
      </w:pPr>
      <w:r w:rsidRPr="00B1541C">
        <w:rPr>
          <w:sz w:val="22"/>
          <w:szCs w:val="22"/>
          <w:shd w:val="clear" w:color="auto" w:fill="FFFFFF"/>
        </w:rPr>
        <w:tab/>
      </w:r>
      <w:r w:rsidRPr="00B1541C">
        <w:rPr>
          <w:sz w:val="22"/>
          <w:szCs w:val="22"/>
          <w:shd w:val="clear" w:color="auto" w:fill="FFFFFF"/>
        </w:rPr>
        <w:tab/>
        <w:t>К абс</w:t>
      </w:r>
      <w:proofErr w:type="gramStart"/>
      <w:r w:rsidRPr="00B1541C">
        <w:rPr>
          <w:sz w:val="22"/>
          <w:szCs w:val="22"/>
          <w:shd w:val="clear" w:color="auto" w:fill="FFFFFF"/>
        </w:rPr>
        <w:t>.л</w:t>
      </w:r>
      <w:proofErr w:type="gramEnd"/>
      <w:r w:rsidRPr="00B1541C">
        <w:rPr>
          <w:sz w:val="22"/>
          <w:szCs w:val="22"/>
          <w:shd w:val="clear" w:color="auto" w:fill="FFFFFF"/>
        </w:rPr>
        <w:t xml:space="preserve"> 31.12.</w:t>
      </w:r>
      <w:r w:rsidR="005B7428">
        <w:rPr>
          <w:sz w:val="22"/>
          <w:szCs w:val="22"/>
          <w:shd w:val="clear" w:color="auto" w:fill="FFFFFF"/>
        </w:rPr>
        <w:t>2017</w:t>
      </w:r>
      <w:r w:rsidRPr="00B1541C">
        <w:rPr>
          <w:sz w:val="22"/>
          <w:szCs w:val="22"/>
          <w:shd w:val="clear" w:color="auto" w:fill="FFFFFF"/>
        </w:rPr>
        <w:t xml:space="preserve"> р. = </w:t>
      </w:r>
      <w:r w:rsidR="00AB2404">
        <w:rPr>
          <w:sz w:val="22"/>
          <w:szCs w:val="22"/>
          <w:shd w:val="clear" w:color="auto" w:fill="FFFFFF"/>
          <w:lang w:val="uk-UA"/>
        </w:rPr>
        <w:t>56/269=0,2082</w:t>
      </w:r>
    </w:p>
    <w:p w:rsidR="001B3C5D" w:rsidRPr="00B1541C" w:rsidRDefault="001B3C5D" w:rsidP="001B3C5D">
      <w:pPr>
        <w:ind w:firstLine="840"/>
        <w:jc w:val="both"/>
        <w:rPr>
          <w:sz w:val="22"/>
          <w:szCs w:val="22"/>
          <w:shd w:val="clear" w:color="auto" w:fill="FFFFFF"/>
        </w:rPr>
      </w:pPr>
      <w:r w:rsidRPr="00B1541C">
        <w:rPr>
          <w:sz w:val="22"/>
          <w:szCs w:val="22"/>
          <w:shd w:val="clear" w:color="auto" w:fill="FFFFFF"/>
        </w:rPr>
        <w:t xml:space="preserve"> 2. Загальний коефіцієнт ліквідності характеризує достатність обігових коштів без урахування матеріальних запасів та затрат для погашення боргі</w:t>
      </w:r>
      <w:proofErr w:type="gramStart"/>
      <w:r w:rsidRPr="00B1541C">
        <w:rPr>
          <w:sz w:val="22"/>
          <w:szCs w:val="22"/>
          <w:shd w:val="clear" w:color="auto" w:fill="FFFFFF"/>
        </w:rPr>
        <w:t>в</w:t>
      </w:r>
      <w:proofErr w:type="gramEnd"/>
      <w:r w:rsidRPr="00B1541C">
        <w:rPr>
          <w:sz w:val="22"/>
          <w:szCs w:val="22"/>
          <w:shd w:val="clear" w:color="auto" w:fill="FFFFFF"/>
        </w:rPr>
        <w:t xml:space="preserve">: </w:t>
      </w:r>
    </w:p>
    <w:p w:rsidR="001B3C5D" w:rsidRPr="00AB2404" w:rsidRDefault="001B3C5D" w:rsidP="001B3C5D">
      <w:pPr>
        <w:ind w:firstLine="840"/>
        <w:jc w:val="both"/>
        <w:rPr>
          <w:sz w:val="22"/>
          <w:szCs w:val="22"/>
          <w:shd w:val="clear" w:color="auto" w:fill="FFFFFF"/>
          <w:lang w:val="uk-UA"/>
        </w:rPr>
      </w:pPr>
      <w:r w:rsidRPr="00B1541C">
        <w:rPr>
          <w:sz w:val="22"/>
          <w:szCs w:val="22"/>
          <w:shd w:val="clear" w:color="auto" w:fill="FFFFFF"/>
        </w:rPr>
        <w:t xml:space="preserve">             </w:t>
      </w:r>
      <w:r w:rsidRPr="00B1541C">
        <w:rPr>
          <w:sz w:val="22"/>
          <w:szCs w:val="22"/>
          <w:shd w:val="clear" w:color="auto" w:fill="FFFFFF"/>
        </w:rPr>
        <w:tab/>
        <w:t>Кзаг</w:t>
      </w:r>
      <w:proofErr w:type="gramStart"/>
      <w:r w:rsidRPr="00B1541C">
        <w:rPr>
          <w:sz w:val="22"/>
          <w:szCs w:val="22"/>
          <w:shd w:val="clear" w:color="auto" w:fill="FFFFFF"/>
        </w:rPr>
        <w:t>.л</w:t>
      </w:r>
      <w:proofErr w:type="gramEnd"/>
      <w:r w:rsidRPr="00B1541C">
        <w:rPr>
          <w:sz w:val="22"/>
          <w:szCs w:val="22"/>
          <w:shd w:val="clear" w:color="auto" w:fill="FFFFFF"/>
        </w:rPr>
        <w:t>ікв. 01.01.</w:t>
      </w:r>
      <w:r w:rsidR="005B7428">
        <w:rPr>
          <w:sz w:val="22"/>
          <w:szCs w:val="22"/>
          <w:shd w:val="clear" w:color="auto" w:fill="FFFFFF"/>
        </w:rPr>
        <w:t>2017</w:t>
      </w:r>
      <w:r w:rsidRPr="00B1541C">
        <w:rPr>
          <w:sz w:val="22"/>
          <w:szCs w:val="22"/>
          <w:shd w:val="clear" w:color="auto" w:fill="FFFFFF"/>
        </w:rPr>
        <w:t xml:space="preserve"> р.= </w:t>
      </w:r>
      <w:r w:rsidR="00AB2404">
        <w:rPr>
          <w:sz w:val="22"/>
          <w:szCs w:val="22"/>
          <w:shd w:val="clear" w:color="auto" w:fill="FFFFFF"/>
          <w:lang w:val="uk-UA"/>
        </w:rPr>
        <w:t>8506/359=23,6936</w:t>
      </w:r>
    </w:p>
    <w:p w:rsidR="001B3C5D" w:rsidRPr="00AB2404" w:rsidRDefault="001B3C5D" w:rsidP="001B3C5D">
      <w:pPr>
        <w:ind w:firstLine="840"/>
        <w:jc w:val="both"/>
        <w:rPr>
          <w:sz w:val="22"/>
          <w:szCs w:val="22"/>
          <w:shd w:val="clear" w:color="auto" w:fill="FFFFFF"/>
          <w:lang w:val="uk-UA"/>
        </w:rPr>
      </w:pPr>
      <w:r w:rsidRPr="00B1541C">
        <w:rPr>
          <w:sz w:val="22"/>
          <w:szCs w:val="22"/>
          <w:shd w:val="clear" w:color="auto" w:fill="FFFFFF"/>
        </w:rPr>
        <w:t xml:space="preserve">             </w:t>
      </w:r>
      <w:r w:rsidRPr="00B1541C">
        <w:rPr>
          <w:sz w:val="22"/>
          <w:szCs w:val="22"/>
          <w:shd w:val="clear" w:color="auto" w:fill="FFFFFF"/>
        </w:rPr>
        <w:tab/>
        <w:t>Кзаг</w:t>
      </w:r>
      <w:proofErr w:type="gramStart"/>
      <w:r w:rsidRPr="00B1541C">
        <w:rPr>
          <w:sz w:val="22"/>
          <w:szCs w:val="22"/>
          <w:shd w:val="clear" w:color="auto" w:fill="FFFFFF"/>
        </w:rPr>
        <w:t>.л</w:t>
      </w:r>
      <w:proofErr w:type="gramEnd"/>
      <w:r w:rsidRPr="00B1541C">
        <w:rPr>
          <w:sz w:val="22"/>
          <w:szCs w:val="22"/>
          <w:shd w:val="clear" w:color="auto" w:fill="FFFFFF"/>
        </w:rPr>
        <w:t>ікв. 31.12.</w:t>
      </w:r>
      <w:r w:rsidR="005B7428">
        <w:rPr>
          <w:sz w:val="22"/>
          <w:szCs w:val="22"/>
          <w:shd w:val="clear" w:color="auto" w:fill="FFFFFF"/>
        </w:rPr>
        <w:t>2017</w:t>
      </w:r>
      <w:r w:rsidRPr="00B1541C">
        <w:rPr>
          <w:sz w:val="22"/>
          <w:szCs w:val="22"/>
          <w:shd w:val="clear" w:color="auto" w:fill="FFFFFF"/>
        </w:rPr>
        <w:t xml:space="preserve"> р.= </w:t>
      </w:r>
      <w:r w:rsidR="00AB2404">
        <w:rPr>
          <w:sz w:val="22"/>
          <w:szCs w:val="22"/>
          <w:shd w:val="clear" w:color="auto" w:fill="FFFFFF"/>
          <w:lang w:val="uk-UA"/>
        </w:rPr>
        <w:t>8190/269=30,4461</w:t>
      </w:r>
    </w:p>
    <w:p w:rsidR="001B3C5D" w:rsidRPr="00B1541C" w:rsidRDefault="001B3C5D" w:rsidP="001B3C5D">
      <w:pPr>
        <w:ind w:firstLine="840"/>
        <w:jc w:val="both"/>
        <w:rPr>
          <w:sz w:val="22"/>
          <w:szCs w:val="22"/>
          <w:shd w:val="clear" w:color="auto" w:fill="FFFFFF"/>
        </w:rPr>
      </w:pPr>
      <w:r w:rsidRPr="00B1541C">
        <w:rPr>
          <w:sz w:val="22"/>
          <w:szCs w:val="22"/>
          <w:shd w:val="clear" w:color="auto" w:fill="FFFFFF"/>
        </w:rPr>
        <w:t>3. Коефіцієнт фінансової незалежності (автономії) характеризує відношення власних та прирівняних до них коштів до сукупних активів Товариства:</w:t>
      </w:r>
    </w:p>
    <w:p w:rsidR="001B3C5D" w:rsidRPr="00AB2404" w:rsidRDefault="001B3C5D" w:rsidP="001B3C5D">
      <w:pPr>
        <w:tabs>
          <w:tab w:val="left" w:pos="2160"/>
        </w:tabs>
        <w:ind w:firstLine="840"/>
        <w:jc w:val="both"/>
        <w:rPr>
          <w:sz w:val="22"/>
          <w:szCs w:val="22"/>
          <w:shd w:val="clear" w:color="auto" w:fill="FFFFFF"/>
          <w:lang w:val="uk-UA"/>
        </w:rPr>
      </w:pPr>
      <w:r w:rsidRPr="00B1541C">
        <w:rPr>
          <w:sz w:val="22"/>
          <w:szCs w:val="22"/>
          <w:shd w:val="clear" w:color="auto" w:fill="FFFFFF"/>
        </w:rPr>
        <w:tab/>
        <w:t>К авт. 01.01.</w:t>
      </w:r>
      <w:r w:rsidR="005B7428">
        <w:rPr>
          <w:sz w:val="22"/>
          <w:szCs w:val="22"/>
          <w:shd w:val="clear" w:color="auto" w:fill="FFFFFF"/>
        </w:rPr>
        <w:t>2017</w:t>
      </w:r>
      <w:r w:rsidRPr="00B1541C">
        <w:rPr>
          <w:sz w:val="22"/>
          <w:szCs w:val="22"/>
          <w:shd w:val="clear" w:color="auto" w:fill="FFFFFF"/>
        </w:rPr>
        <w:t xml:space="preserve"> р.=</w:t>
      </w:r>
      <w:r w:rsidR="00AB2404">
        <w:rPr>
          <w:sz w:val="22"/>
          <w:szCs w:val="22"/>
          <w:shd w:val="clear" w:color="auto" w:fill="FFFFFF"/>
          <w:lang w:val="uk-UA"/>
        </w:rPr>
        <w:t>8139/8523=0,9549</w:t>
      </w:r>
    </w:p>
    <w:p w:rsidR="001B3C5D" w:rsidRPr="00AB2404" w:rsidRDefault="001B3C5D" w:rsidP="001B3C5D">
      <w:pPr>
        <w:tabs>
          <w:tab w:val="left" w:pos="2160"/>
        </w:tabs>
        <w:ind w:firstLine="840"/>
        <w:jc w:val="both"/>
        <w:rPr>
          <w:sz w:val="22"/>
          <w:szCs w:val="22"/>
          <w:shd w:val="clear" w:color="auto" w:fill="FFFFFF"/>
          <w:lang w:val="uk-UA"/>
        </w:rPr>
      </w:pPr>
      <w:r w:rsidRPr="00B1541C">
        <w:rPr>
          <w:sz w:val="22"/>
          <w:szCs w:val="22"/>
          <w:shd w:val="clear" w:color="auto" w:fill="FFFFFF"/>
        </w:rPr>
        <w:tab/>
        <w:t>К авт. 31.12.</w:t>
      </w:r>
      <w:r w:rsidR="005B7428">
        <w:rPr>
          <w:sz w:val="22"/>
          <w:szCs w:val="22"/>
          <w:shd w:val="clear" w:color="auto" w:fill="FFFFFF"/>
        </w:rPr>
        <w:t>2017</w:t>
      </w:r>
      <w:r w:rsidRPr="00B1541C">
        <w:rPr>
          <w:sz w:val="22"/>
          <w:szCs w:val="22"/>
          <w:shd w:val="clear" w:color="auto" w:fill="FFFFFF"/>
        </w:rPr>
        <w:t xml:space="preserve"> р.= </w:t>
      </w:r>
      <w:r w:rsidR="00AB2404">
        <w:rPr>
          <w:sz w:val="22"/>
          <w:szCs w:val="22"/>
          <w:shd w:val="clear" w:color="auto" w:fill="FFFFFF"/>
          <w:lang w:val="uk-UA"/>
        </w:rPr>
        <w:t>7884/8202=0,9612</w:t>
      </w:r>
    </w:p>
    <w:p w:rsidR="001B3C5D" w:rsidRPr="00B1541C" w:rsidRDefault="001B3C5D" w:rsidP="001B3C5D">
      <w:pPr>
        <w:ind w:firstLine="840"/>
        <w:jc w:val="both"/>
        <w:rPr>
          <w:sz w:val="22"/>
          <w:szCs w:val="22"/>
          <w:shd w:val="clear" w:color="auto" w:fill="FFFFFF"/>
        </w:rPr>
      </w:pPr>
      <w:r w:rsidRPr="00B1541C">
        <w:rPr>
          <w:sz w:val="22"/>
          <w:szCs w:val="22"/>
          <w:shd w:val="clear" w:color="auto" w:fill="FFFFFF"/>
        </w:rPr>
        <w:lastRenderedPageBreak/>
        <w:t>4. Коефіцієнт покриття зобов’язань власним капіталом розраховується як відношення залучених кошті</w:t>
      </w:r>
      <w:proofErr w:type="gramStart"/>
      <w:r w:rsidRPr="00B1541C">
        <w:rPr>
          <w:sz w:val="22"/>
          <w:szCs w:val="22"/>
          <w:shd w:val="clear" w:color="auto" w:fill="FFFFFF"/>
        </w:rPr>
        <w:t>в</w:t>
      </w:r>
      <w:proofErr w:type="gramEnd"/>
      <w:r w:rsidRPr="00B1541C">
        <w:rPr>
          <w:sz w:val="22"/>
          <w:szCs w:val="22"/>
          <w:shd w:val="clear" w:color="auto" w:fill="FFFFFF"/>
        </w:rPr>
        <w:t xml:space="preserve"> до власних. Оптимальне значення показника: 0,5…1,0:</w:t>
      </w:r>
    </w:p>
    <w:p w:rsidR="001B3C5D" w:rsidRPr="00440D53" w:rsidRDefault="001B3C5D" w:rsidP="001B3C5D">
      <w:pPr>
        <w:ind w:firstLine="840"/>
        <w:jc w:val="both"/>
        <w:rPr>
          <w:sz w:val="22"/>
          <w:szCs w:val="22"/>
          <w:shd w:val="clear" w:color="auto" w:fill="FFFFFF"/>
          <w:lang w:val="uk-UA"/>
        </w:rPr>
      </w:pPr>
      <w:r w:rsidRPr="00B1541C">
        <w:rPr>
          <w:sz w:val="22"/>
          <w:szCs w:val="22"/>
          <w:shd w:val="clear" w:color="auto" w:fill="FFFFFF"/>
        </w:rPr>
        <w:tab/>
        <w:t xml:space="preserve">            К покр. 01.01.</w:t>
      </w:r>
      <w:r w:rsidR="005B7428">
        <w:rPr>
          <w:sz w:val="22"/>
          <w:szCs w:val="22"/>
          <w:shd w:val="clear" w:color="auto" w:fill="FFFFFF"/>
        </w:rPr>
        <w:t>2017</w:t>
      </w:r>
      <w:r w:rsidRPr="00B1541C">
        <w:rPr>
          <w:sz w:val="22"/>
          <w:szCs w:val="22"/>
          <w:shd w:val="clear" w:color="auto" w:fill="FFFFFF"/>
        </w:rPr>
        <w:t xml:space="preserve"> р. = </w:t>
      </w:r>
      <w:r w:rsidR="00AB2404">
        <w:rPr>
          <w:sz w:val="22"/>
          <w:szCs w:val="22"/>
          <w:shd w:val="clear" w:color="auto" w:fill="FFFFFF"/>
          <w:lang w:val="uk-UA"/>
        </w:rPr>
        <w:t>(8506-2)/359=23,6880</w:t>
      </w:r>
    </w:p>
    <w:p w:rsidR="001B3C5D" w:rsidRPr="00440D53" w:rsidRDefault="001B3C5D" w:rsidP="001B3C5D">
      <w:pPr>
        <w:ind w:firstLine="840"/>
        <w:jc w:val="both"/>
        <w:rPr>
          <w:sz w:val="22"/>
          <w:szCs w:val="22"/>
          <w:shd w:val="clear" w:color="auto" w:fill="FFFFFF"/>
          <w:lang w:val="uk-UA"/>
        </w:rPr>
      </w:pPr>
      <w:r w:rsidRPr="00B1541C">
        <w:rPr>
          <w:sz w:val="22"/>
          <w:szCs w:val="22"/>
          <w:shd w:val="clear" w:color="auto" w:fill="FFFFFF"/>
        </w:rPr>
        <w:t xml:space="preserve"> </w:t>
      </w:r>
      <w:r w:rsidRPr="00B1541C">
        <w:rPr>
          <w:sz w:val="22"/>
          <w:szCs w:val="22"/>
          <w:shd w:val="clear" w:color="auto" w:fill="FFFFFF"/>
        </w:rPr>
        <w:tab/>
        <w:t xml:space="preserve">            К покр. 31.12.</w:t>
      </w:r>
      <w:r w:rsidR="005B7428">
        <w:rPr>
          <w:sz w:val="22"/>
          <w:szCs w:val="22"/>
          <w:shd w:val="clear" w:color="auto" w:fill="FFFFFF"/>
        </w:rPr>
        <w:t>2017</w:t>
      </w:r>
      <w:r w:rsidRPr="00B1541C">
        <w:rPr>
          <w:sz w:val="22"/>
          <w:szCs w:val="22"/>
          <w:shd w:val="clear" w:color="auto" w:fill="FFFFFF"/>
        </w:rPr>
        <w:t xml:space="preserve"> р. = </w:t>
      </w:r>
      <w:r w:rsidR="00AB2404">
        <w:rPr>
          <w:sz w:val="22"/>
          <w:szCs w:val="22"/>
          <w:shd w:val="clear" w:color="auto" w:fill="FFFFFF"/>
          <w:lang w:val="uk-UA"/>
        </w:rPr>
        <w:t>(8190-2)/269=</w:t>
      </w:r>
      <w:r w:rsidR="006A1431">
        <w:rPr>
          <w:sz w:val="22"/>
          <w:szCs w:val="22"/>
          <w:shd w:val="clear" w:color="auto" w:fill="FFFFFF"/>
          <w:lang w:val="uk-UA"/>
        </w:rPr>
        <w:t>30,4387</w:t>
      </w:r>
    </w:p>
    <w:p w:rsidR="001B3C5D" w:rsidRPr="00B1541C" w:rsidRDefault="001B3C5D" w:rsidP="001B3C5D">
      <w:pPr>
        <w:ind w:firstLine="840"/>
        <w:jc w:val="both"/>
        <w:rPr>
          <w:sz w:val="22"/>
          <w:szCs w:val="22"/>
        </w:rPr>
      </w:pPr>
      <w:r w:rsidRPr="00B1541C">
        <w:rPr>
          <w:sz w:val="22"/>
          <w:szCs w:val="22"/>
        </w:rPr>
        <w:t xml:space="preserve">5. Коефіцієнт рентабельності активів розраховується  як відношення </w:t>
      </w:r>
      <w:proofErr w:type="gramStart"/>
      <w:r w:rsidRPr="00B1541C">
        <w:rPr>
          <w:sz w:val="22"/>
          <w:szCs w:val="22"/>
        </w:rPr>
        <w:t>чистого</w:t>
      </w:r>
      <w:proofErr w:type="gramEnd"/>
      <w:r w:rsidRPr="00B1541C">
        <w:rPr>
          <w:sz w:val="22"/>
          <w:szCs w:val="22"/>
        </w:rPr>
        <w:t xml:space="preserve"> прибутку до середньорічної вартості активів Товариства:</w:t>
      </w:r>
    </w:p>
    <w:p w:rsidR="001B3C5D" w:rsidRPr="00AB2404" w:rsidRDefault="001B3C5D" w:rsidP="001B3C5D">
      <w:pPr>
        <w:ind w:firstLine="840"/>
        <w:jc w:val="both"/>
        <w:rPr>
          <w:sz w:val="22"/>
          <w:szCs w:val="22"/>
          <w:shd w:val="clear" w:color="auto" w:fill="FFFFFF"/>
          <w:lang w:val="uk-UA"/>
        </w:rPr>
      </w:pPr>
      <w:r w:rsidRPr="00B1541C">
        <w:rPr>
          <w:sz w:val="22"/>
          <w:szCs w:val="22"/>
          <w:shd w:val="clear" w:color="auto" w:fill="FFFFFF"/>
        </w:rPr>
        <w:tab/>
      </w:r>
      <w:r w:rsidRPr="00B1541C">
        <w:rPr>
          <w:sz w:val="22"/>
          <w:szCs w:val="22"/>
          <w:shd w:val="clear" w:color="auto" w:fill="FFFFFF"/>
        </w:rPr>
        <w:tab/>
        <w:t>Крент. 31.12.</w:t>
      </w:r>
      <w:r w:rsidR="005B7428">
        <w:rPr>
          <w:sz w:val="22"/>
          <w:szCs w:val="22"/>
          <w:shd w:val="clear" w:color="auto" w:fill="FFFFFF"/>
        </w:rPr>
        <w:t>2017</w:t>
      </w:r>
      <w:r w:rsidRPr="00B1541C">
        <w:rPr>
          <w:sz w:val="22"/>
          <w:szCs w:val="22"/>
          <w:shd w:val="clear" w:color="auto" w:fill="FFFFFF"/>
        </w:rPr>
        <w:t xml:space="preserve"> р. = </w:t>
      </w:r>
      <w:r w:rsidR="00AB2404">
        <w:rPr>
          <w:sz w:val="22"/>
          <w:szCs w:val="22"/>
          <w:shd w:val="clear" w:color="auto" w:fill="FFFFFF"/>
          <w:lang w:val="uk-UA"/>
        </w:rPr>
        <w:t>595/((8523+8202)/2)=</w:t>
      </w:r>
      <w:r w:rsidR="006A1431">
        <w:rPr>
          <w:sz w:val="22"/>
          <w:szCs w:val="22"/>
          <w:shd w:val="clear" w:color="auto" w:fill="FFFFFF"/>
          <w:lang w:val="uk-UA"/>
        </w:rPr>
        <w:t>0,0712</w:t>
      </w:r>
    </w:p>
    <w:p w:rsidR="0015060D" w:rsidRPr="00B1541C" w:rsidRDefault="0015060D" w:rsidP="001B3C5D">
      <w:pPr>
        <w:ind w:firstLine="840"/>
        <w:jc w:val="both"/>
        <w:rPr>
          <w:sz w:val="22"/>
          <w:szCs w:val="22"/>
          <w:shd w:val="clear" w:color="auto" w:fill="FFFFFF"/>
          <w:lang w:val="uk-UA"/>
        </w:rPr>
      </w:pPr>
    </w:p>
    <w:p w:rsidR="001B3C5D" w:rsidRPr="00B1541C" w:rsidRDefault="001B3C5D" w:rsidP="00CA00EB">
      <w:pPr>
        <w:jc w:val="both"/>
        <w:rPr>
          <w:sz w:val="22"/>
          <w:szCs w:val="22"/>
          <w:shd w:val="clear" w:color="auto" w:fill="FFFFFF"/>
        </w:rPr>
      </w:pPr>
      <w:r w:rsidRPr="00B1541C">
        <w:rPr>
          <w:sz w:val="22"/>
          <w:szCs w:val="22"/>
          <w:shd w:val="clear" w:color="auto" w:fill="FFFFFF"/>
        </w:rPr>
        <w:t xml:space="preserve">Основні показники фінансового стану </w:t>
      </w:r>
      <w:proofErr w:type="gramStart"/>
      <w:r w:rsidR="00FB49CA">
        <w:rPr>
          <w:sz w:val="22"/>
          <w:lang w:val="uk-UA"/>
        </w:rPr>
        <w:t>ТОВ</w:t>
      </w:r>
      <w:proofErr w:type="gramEnd"/>
      <w:r w:rsidR="00FB49CA">
        <w:rPr>
          <w:sz w:val="22"/>
          <w:lang w:val="uk-UA"/>
        </w:rPr>
        <w:t xml:space="preserve"> «</w:t>
      </w:r>
      <w:r w:rsidR="00FB35AE">
        <w:rPr>
          <w:sz w:val="22"/>
          <w:lang w:val="uk-UA"/>
        </w:rPr>
        <w:t>МЕНЕДЖМЕНТ ТРЕЖЕ ТРЕЙДИНГ ЛІМІТИД</w:t>
      </w:r>
      <w:r w:rsidR="00FB49CA">
        <w:rPr>
          <w:sz w:val="22"/>
          <w:lang w:val="uk-UA"/>
        </w:rPr>
        <w:t>»</w:t>
      </w:r>
      <w:r w:rsidR="00FB1F6E">
        <w:rPr>
          <w:sz w:val="22"/>
          <w:lang w:val="uk-UA"/>
        </w:rPr>
        <w:t xml:space="preserve"> </w:t>
      </w:r>
      <w:r w:rsidRPr="00B1541C">
        <w:rPr>
          <w:sz w:val="22"/>
          <w:szCs w:val="22"/>
          <w:shd w:val="clear" w:color="auto" w:fill="FFFFFF"/>
        </w:rPr>
        <w:t>станом  на 01.01.</w:t>
      </w:r>
      <w:r w:rsidR="005B7428">
        <w:rPr>
          <w:sz w:val="22"/>
          <w:szCs w:val="22"/>
          <w:shd w:val="clear" w:color="auto" w:fill="FFFFFF"/>
        </w:rPr>
        <w:t>2017</w:t>
      </w:r>
      <w:r w:rsidRPr="00B1541C">
        <w:rPr>
          <w:sz w:val="22"/>
          <w:szCs w:val="22"/>
          <w:shd w:val="clear" w:color="auto" w:fill="FFFFFF"/>
        </w:rPr>
        <w:t xml:space="preserve"> року та на 31.12.</w:t>
      </w:r>
      <w:r w:rsidR="005B7428">
        <w:rPr>
          <w:sz w:val="22"/>
          <w:szCs w:val="22"/>
          <w:shd w:val="clear" w:color="auto" w:fill="FFFFFF"/>
        </w:rPr>
        <w:t>2017</w:t>
      </w:r>
      <w:r w:rsidRPr="00B1541C">
        <w:rPr>
          <w:sz w:val="22"/>
          <w:szCs w:val="22"/>
          <w:shd w:val="clear" w:color="auto" w:fill="FFFFFF"/>
        </w:rPr>
        <w:t xml:space="preserve"> року наведені в таблиці.</w:t>
      </w:r>
    </w:p>
    <w:p w:rsidR="001B3C5D" w:rsidRPr="00B1541C" w:rsidRDefault="001B3C5D" w:rsidP="001B3C5D">
      <w:pPr>
        <w:ind w:firstLine="840"/>
        <w:jc w:val="right"/>
        <w:rPr>
          <w:sz w:val="22"/>
          <w:szCs w:val="22"/>
          <w:shd w:val="clear" w:color="auto" w:fill="FFFFFF"/>
        </w:rPr>
      </w:pPr>
      <w:r w:rsidRPr="00B1541C">
        <w:rPr>
          <w:sz w:val="22"/>
          <w:szCs w:val="22"/>
          <w:shd w:val="clear" w:color="auto" w:fill="FFFFFF"/>
        </w:rPr>
        <w:t xml:space="preserve">Таблиця </w:t>
      </w:r>
    </w:p>
    <w:tbl>
      <w:tblPr>
        <w:tblW w:w="0" w:type="auto"/>
        <w:tblInd w:w="60" w:type="dxa"/>
        <w:tblCellMar>
          <w:left w:w="10" w:type="dxa"/>
          <w:right w:w="10" w:type="dxa"/>
        </w:tblCellMar>
        <w:tblLook w:val="04A0"/>
      </w:tblPr>
      <w:tblGrid>
        <w:gridCol w:w="4054"/>
        <w:gridCol w:w="2382"/>
        <w:gridCol w:w="1948"/>
        <w:gridCol w:w="1948"/>
      </w:tblGrid>
      <w:tr w:rsidR="001B3C5D" w:rsidRPr="00B1541C" w:rsidTr="0004474B">
        <w:trPr>
          <w:cantSplit/>
          <w:trHeight w:val="1"/>
        </w:trPr>
        <w:tc>
          <w:tcPr>
            <w:tcW w:w="4054" w:type="dxa"/>
            <w:vMerge w:val="restar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ind w:firstLine="840"/>
              <w:jc w:val="center"/>
              <w:rPr>
                <w:sz w:val="22"/>
                <w:szCs w:val="22"/>
              </w:rPr>
            </w:pPr>
            <w:r w:rsidRPr="00B1541C">
              <w:rPr>
                <w:b/>
                <w:i/>
                <w:sz w:val="22"/>
                <w:szCs w:val="22"/>
                <w:shd w:val="clear" w:color="auto" w:fill="FFFFFF"/>
              </w:rPr>
              <w:t>ПОКАЗНИК</w:t>
            </w:r>
          </w:p>
        </w:tc>
        <w:tc>
          <w:tcPr>
            <w:tcW w:w="2382" w:type="dxa"/>
            <w:vMerge w:val="restar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center"/>
              <w:rPr>
                <w:sz w:val="22"/>
                <w:szCs w:val="22"/>
              </w:rPr>
            </w:pPr>
            <w:r w:rsidRPr="00B1541C">
              <w:rPr>
                <w:b/>
                <w:i/>
                <w:sz w:val="22"/>
                <w:szCs w:val="22"/>
                <w:shd w:val="clear" w:color="auto" w:fill="FFFFFF"/>
              </w:rPr>
              <w:t>Оптимальне значення</w:t>
            </w:r>
          </w:p>
        </w:tc>
        <w:tc>
          <w:tcPr>
            <w:tcW w:w="3896" w:type="dxa"/>
            <w:gridSpan w:val="2"/>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center"/>
              <w:rPr>
                <w:sz w:val="22"/>
                <w:szCs w:val="22"/>
              </w:rPr>
            </w:pPr>
            <w:r w:rsidRPr="00B1541C">
              <w:rPr>
                <w:b/>
                <w:i/>
                <w:sz w:val="22"/>
                <w:szCs w:val="22"/>
                <w:shd w:val="clear" w:color="auto" w:fill="FFFFFF"/>
              </w:rPr>
              <w:t>ФАКТИЧНЕ  ЗНАЧЕННЯ</w:t>
            </w:r>
          </w:p>
        </w:tc>
      </w:tr>
      <w:tr w:rsidR="001B3C5D" w:rsidRPr="00B1541C" w:rsidTr="0004474B">
        <w:trPr>
          <w:trHeight w:val="430"/>
        </w:trPr>
        <w:tc>
          <w:tcPr>
            <w:tcW w:w="4054" w:type="dxa"/>
            <w:vMerge/>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rPr>
                <w:rFonts w:ascii="Calibri" w:eastAsia="Calibri" w:hAnsi="Calibri" w:cs="Calibri"/>
                <w:sz w:val="22"/>
                <w:szCs w:val="22"/>
              </w:rPr>
            </w:pPr>
          </w:p>
        </w:tc>
        <w:tc>
          <w:tcPr>
            <w:tcW w:w="2382" w:type="dxa"/>
            <w:vMerge/>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rPr>
                <w:rFonts w:ascii="Calibri" w:eastAsia="Calibri" w:hAnsi="Calibri" w:cs="Calibri"/>
                <w:sz w:val="22"/>
                <w:szCs w:val="22"/>
              </w:rPr>
            </w:pP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1C2680">
            <w:pPr>
              <w:jc w:val="center"/>
              <w:rPr>
                <w:sz w:val="22"/>
                <w:szCs w:val="22"/>
              </w:rPr>
            </w:pPr>
            <w:r w:rsidRPr="00B1541C">
              <w:rPr>
                <w:b/>
                <w:i/>
                <w:sz w:val="22"/>
                <w:szCs w:val="22"/>
                <w:shd w:val="clear" w:color="auto" w:fill="FFFFFF"/>
              </w:rPr>
              <w:t>На 01.01.</w:t>
            </w:r>
            <w:r w:rsidR="005B7428">
              <w:rPr>
                <w:b/>
                <w:i/>
                <w:sz w:val="22"/>
                <w:szCs w:val="22"/>
                <w:shd w:val="clear" w:color="auto" w:fill="FFFFFF"/>
              </w:rPr>
              <w:t>2017</w:t>
            </w:r>
            <w:r w:rsidRPr="00B1541C">
              <w:rPr>
                <w:b/>
                <w:i/>
                <w:sz w:val="22"/>
                <w:szCs w:val="22"/>
                <w:shd w:val="clear" w:color="auto" w:fill="FFFFFF"/>
              </w:rPr>
              <w:t xml:space="preserve"> р.</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1C2680">
            <w:pPr>
              <w:jc w:val="center"/>
              <w:rPr>
                <w:sz w:val="22"/>
                <w:szCs w:val="22"/>
              </w:rPr>
            </w:pPr>
            <w:r w:rsidRPr="00B1541C">
              <w:rPr>
                <w:b/>
                <w:i/>
                <w:sz w:val="22"/>
                <w:szCs w:val="22"/>
                <w:shd w:val="clear" w:color="auto" w:fill="FFFFFF"/>
              </w:rPr>
              <w:t>На 31.12.</w:t>
            </w:r>
            <w:r w:rsidR="005B7428">
              <w:rPr>
                <w:b/>
                <w:i/>
                <w:sz w:val="22"/>
                <w:szCs w:val="22"/>
                <w:shd w:val="clear" w:color="auto" w:fill="FFFFFF"/>
              </w:rPr>
              <w:t>2017</w:t>
            </w:r>
            <w:r w:rsidRPr="00B1541C">
              <w:rPr>
                <w:b/>
                <w:i/>
                <w:sz w:val="22"/>
                <w:szCs w:val="22"/>
                <w:shd w:val="clear" w:color="auto" w:fill="FFFFFF"/>
              </w:rPr>
              <w:t xml:space="preserve"> р.</w:t>
            </w:r>
          </w:p>
        </w:tc>
      </w:tr>
      <w:tr w:rsidR="001B3C5D" w:rsidRPr="00B1541C" w:rsidTr="0004474B">
        <w:trPr>
          <w:trHeight w:val="1"/>
        </w:trPr>
        <w:tc>
          <w:tcPr>
            <w:tcW w:w="405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both"/>
              <w:rPr>
                <w:sz w:val="22"/>
                <w:szCs w:val="22"/>
              </w:rPr>
            </w:pPr>
            <w:r w:rsidRPr="00B1541C">
              <w:rPr>
                <w:sz w:val="22"/>
                <w:szCs w:val="22"/>
                <w:shd w:val="clear" w:color="auto" w:fill="FFFFFF"/>
              </w:rPr>
              <w:t xml:space="preserve">1. Коефіцієнт абсолютної </w:t>
            </w:r>
            <w:proofErr w:type="gramStart"/>
            <w:r w:rsidRPr="00B1541C">
              <w:rPr>
                <w:sz w:val="22"/>
                <w:szCs w:val="22"/>
                <w:shd w:val="clear" w:color="auto" w:fill="FFFFFF"/>
              </w:rPr>
              <w:t>л</w:t>
            </w:r>
            <w:proofErr w:type="gramEnd"/>
            <w:r w:rsidRPr="00B1541C">
              <w:rPr>
                <w:sz w:val="22"/>
                <w:szCs w:val="22"/>
                <w:shd w:val="clear" w:color="auto" w:fill="FFFFFF"/>
              </w:rPr>
              <w:t>іквідності</w:t>
            </w:r>
          </w:p>
        </w:tc>
        <w:tc>
          <w:tcPr>
            <w:tcW w:w="2382"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ind w:firstLine="840"/>
              <w:jc w:val="both"/>
              <w:rPr>
                <w:sz w:val="22"/>
                <w:szCs w:val="22"/>
              </w:rPr>
            </w:pPr>
            <w:r w:rsidRPr="00B1541C">
              <w:rPr>
                <w:sz w:val="22"/>
                <w:szCs w:val="22"/>
                <w:shd w:val="clear" w:color="auto" w:fill="FFFFFF"/>
              </w:rPr>
              <w:t>0,25…0,5</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A958F1">
            <w:pPr>
              <w:ind w:firstLine="840"/>
              <w:jc w:val="right"/>
              <w:rPr>
                <w:sz w:val="22"/>
                <w:szCs w:val="22"/>
                <w:lang w:val="uk-UA"/>
              </w:rPr>
            </w:pPr>
            <w:r>
              <w:rPr>
                <w:sz w:val="22"/>
                <w:szCs w:val="22"/>
                <w:shd w:val="clear" w:color="auto" w:fill="FFFFFF"/>
                <w:lang w:val="uk-UA"/>
              </w:rPr>
              <w:t>0,0056</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A958F1">
            <w:pPr>
              <w:ind w:firstLine="840"/>
              <w:jc w:val="right"/>
              <w:rPr>
                <w:sz w:val="22"/>
                <w:szCs w:val="22"/>
                <w:lang w:val="uk-UA"/>
              </w:rPr>
            </w:pPr>
            <w:r>
              <w:rPr>
                <w:sz w:val="22"/>
                <w:szCs w:val="22"/>
                <w:shd w:val="clear" w:color="auto" w:fill="FFFFFF"/>
                <w:lang w:val="uk-UA"/>
              </w:rPr>
              <w:t>0,2082</w:t>
            </w:r>
          </w:p>
        </w:tc>
      </w:tr>
      <w:tr w:rsidR="001B3C5D" w:rsidRPr="00B1541C" w:rsidTr="0004474B">
        <w:trPr>
          <w:trHeight w:val="1"/>
        </w:trPr>
        <w:tc>
          <w:tcPr>
            <w:tcW w:w="405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both"/>
              <w:rPr>
                <w:sz w:val="22"/>
                <w:szCs w:val="22"/>
              </w:rPr>
            </w:pPr>
            <w:r w:rsidRPr="00B1541C">
              <w:rPr>
                <w:sz w:val="22"/>
                <w:szCs w:val="22"/>
                <w:shd w:val="clear" w:color="auto" w:fill="FFFFFF"/>
              </w:rPr>
              <w:t xml:space="preserve">2. Коефіцієнт загальної ліквідності           </w:t>
            </w:r>
          </w:p>
        </w:tc>
        <w:tc>
          <w:tcPr>
            <w:tcW w:w="2382"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ind w:firstLine="840"/>
              <w:jc w:val="both"/>
              <w:rPr>
                <w:sz w:val="22"/>
                <w:szCs w:val="22"/>
              </w:rPr>
            </w:pPr>
            <w:r w:rsidRPr="00B1541C">
              <w:rPr>
                <w:sz w:val="22"/>
                <w:szCs w:val="22"/>
                <w:shd w:val="clear" w:color="auto" w:fill="FFFFFF"/>
              </w:rPr>
              <w:t>&gt;1</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A958F1">
            <w:pPr>
              <w:ind w:firstLine="840"/>
              <w:jc w:val="right"/>
              <w:rPr>
                <w:sz w:val="22"/>
                <w:szCs w:val="22"/>
                <w:lang w:val="uk-UA"/>
              </w:rPr>
            </w:pPr>
            <w:r>
              <w:rPr>
                <w:sz w:val="22"/>
                <w:szCs w:val="22"/>
                <w:shd w:val="clear" w:color="auto" w:fill="FFFFFF"/>
                <w:lang w:val="uk-UA"/>
              </w:rPr>
              <w:t>23,6936</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A958F1">
            <w:pPr>
              <w:ind w:firstLine="840"/>
              <w:jc w:val="right"/>
              <w:rPr>
                <w:sz w:val="22"/>
                <w:szCs w:val="22"/>
                <w:lang w:val="uk-UA"/>
              </w:rPr>
            </w:pPr>
            <w:r>
              <w:rPr>
                <w:sz w:val="22"/>
                <w:szCs w:val="22"/>
                <w:shd w:val="clear" w:color="auto" w:fill="FFFFFF"/>
                <w:lang w:val="uk-UA"/>
              </w:rPr>
              <w:t>30,4461</w:t>
            </w:r>
          </w:p>
        </w:tc>
      </w:tr>
      <w:tr w:rsidR="001B3C5D" w:rsidRPr="00B1541C" w:rsidTr="0004474B">
        <w:trPr>
          <w:trHeight w:val="614"/>
        </w:trPr>
        <w:tc>
          <w:tcPr>
            <w:tcW w:w="405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rPr>
                <w:sz w:val="22"/>
                <w:szCs w:val="22"/>
              </w:rPr>
            </w:pPr>
            <w:r w:rsidRPr="00B1541C">
              <w:rPr>
                <w:sz w:val="22"/>
                <w:szCs w:val="22"/>
                <w:shd w:val="clear" w:color="auto" w:fill="FFFFFF"/>
              </w:rPr>
              <w:t xml:space="preserve">3.Коефіцієнт фінансової  незалежності (автономії)               </w:t>
            </w:r>
          </w:p>
        </w:tc>
        <w:tc>
          <w:tcPr>
            <w:tcW w:w="2382"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ind w:firstLine="840"/>
              <w:jc w:val="both"/>
              <w:rPr>
                <w:sz w:val="22"/>
                <w:szCs w:val="22"/>
              </w:rPr>
            </w:pPr>
            <w:r w:rsidRPr="00B1541C">
              <w:rPr>
                <w:sz w:val="22"/>
                <w:szCs w:val="22"/>
                <w:shd w:val="clear" w:color="auto" w:fill="FFFFFF"/>
              </w:rPr>
              <w:t>&gt;0,5</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1C2680">
            <w:pPr>
              <w:ind w:firstLine="840"/>
              <w:jc w:val="right"/>
              <w:rPr>
                <w:sz w:val="22"/>
                <w:szCs w:val="22"/>
                <w:lang w:val="uk-UA"/>
              </w:rPr>
            </w:pPr>
            <w:r>
              <w:rPr>
                <w:sz w:val="22"/>
                <w:szCs w:val="22"/>
                <w:shd w:val="clear" w:color="auto" w:fill="FFFFFF"/>
                <w:lang w:val="uk-UA"/>
              </w:rPr>
              <w:t>0,9549</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1C2680">
            <w:pPr>
              <w:ind w:firstLine="840"/>
              <w:jc w:val="right"/>
              <w:rPr>
                <w:sz w:val="22"/>
                <w:szCs w:val="22"/>
                <w:lang w:val="uk-UA"/>
              </w:rPr>
            </w:pPr>
            <w:r>
              <w:rPr>
                <w:sz w:val="22"/>
                <w:szCs w:val="22"/>
                <w:shd w:val="clear" w:color="auto" w:fill="FFFFFF"/>
                <w:lang w:val="uk-UA"/>
              </w:rPr>
              <w:t>0,9612</w:t>
            </w:r>
          </w:p>
        </w:tc>
      </w:tr>
      <w:tr w:rsidR="001B3C5D" w:rsidRPr="00B1541C" w:rsidTr="0004474B">
        <w:trPr>
          <w:trHeight w:val="1"/>
        </w:trPr>
        <w:tc>
          <w:tcPr>
            <w:tcW w:w="405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both"/>
              <w:rPr>
                <w:sz w:val="22"/>
                <w:szCs w:val="22"/>
              </w:rPr>
            </w:pPr>
            <w:r w:rsidRPr="00B1541C">
              <w:rPr>
                <w:sz w:val="22"/>
                <w:szCs w:val="22"/>
                <w:shd w:val="clear" w:color="auto" w:fill="FFFFFF"/>
              </w:rPr>
              <w:t>4. Коефіцієнт структури капіталу</w:t>
            </w:r>
          </w:p>
        </w:tc>
        <w:tc>
          <w:tcPr>
            <w:tcW w:w="2382"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ind w:firstLine="840"/>
              <w:jc w:val="both"/>
              <w:rPr>
                <w:sz w:val="22"/>
                <w:szCs w:val="22"/>
              </w:rPr>
            </w:pPr>
            <w:r w:rsidRPr="00B1541C">
              <w:rPr>
                <w:sz w:val="22"/>
                <w:szCs w:val="22"/>
                <w:shd w:val="clear" w:color="auto" w:fill="FFFFFF"/>
              </w:rPr>
              <w:t>&lt;1</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1C2680">
            <w:pPr>
              <w:ind w:firstLine="840"/>
              <w:jc w:val="right"/>
              <w:rPr>
                <w:color w:val="000000"/>
                <w:sz w:val="22"/>
                <w:szCs w:val="22"/>
                <w:lang w:val="uk-UA"/>
              </w:rPr>
            </w:pPr>
            <w:r>
              <w:rPr>
                <w:sz w:val="22"/>
                <w:szCs w:val="22"/>
                <w:shd w:val="clear" w:color="auto" w:fill="FFFFFF"/>
                <w:lang w:val="uk-UA"/>
              </w:rPr>
              <w:t>23,6880</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1C2680">
            <w:pPr>
              <w:ind w:firstLine="840"/>
              <w:jc w:val="right"/>
              <w:rPr>
                <w:color w:val="000000"/>
                <w:sz w:val="22"/>
                <w:szCs w:val="22"/>
                <w:lang w:val="uk-UA"/>
              </w:rPr>
            </w:pPr>
            <w:r>
              <w:rPr>
                <w:sz w:val="22"/>
                <w:szCs w:val="22"/>
                <w:shd w:val="clear" w:color="auto" w:fill="FFFFFF"/>
                <w:lang w:val="uk-UA"/>
              </w:rPr>
              <w:t>30,4387</w:t>
            </w:r>
          </w:p>
        </w:tc>
      </w:tr>
      <w:tr w:rsidR="001B3C5D" w:rsidRPr="00B1541C" w:rsidTr="0004474B">
        <w:trPr>
          <w:trHeight w:val="1"/>
        </w:trPr>
        <w:tc>
          <w:tcPr>
            <w:tcW w:w="405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both"/>
              <w:rPr>
                <w:sz w:val="22"/>
                <w:szCs w:val="22"/>
              </w:rPr>
            </w:pPr>
            <w:r w:rsidRPr="00B1541C">
              <w:rPr>
                <w:sz w:val="22"/>
                <w:szCs w:val="22"/>
                <w:shd w:val="clear" w:color="auto" w:fill="FFFFFF"/>
              </w:rPr>
              <w:t>5. Коефіцієнт рентабельності активі</w:t>
            </w:r>
            <w:proofErr w:type="gramStart"/>
            <w:r w:rsidRPr="00B1541C">
              <w:rPr>
                <w:sz w:val="22"/>
                <w:szCs w:val="22"/>
                <w:shd w:val="clear" w:color="auto" w:fill="FFFFFF"/>
              </w:rPr>
              <w:t>в</w:t>
            </w:r>
            <w:proofErr w:type="gramEnd"/>
          </w:p>
        </w:tc>
        <w:tc>
          <w:tcPr>
            <w:tcW w:w="2382"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1B3C5D" w:rsidP="00A958F1">
            <w:pPr>
              <w:jc w:val="center"/>
              <w:rPr>
                <w:sz w:val="22"/>
                <w:szCs w:val="22"/>
              </w:rPr>
            </w:pPr>
            <w:r w:rsidRPr="00B1541C">
              <w:rPr>
                <w:sz w:val="22"/>
                <w:szCs w:val="22"/>
                <w:shd w:val="clear" w:color="auto" w:fill="FFFFFF"/>
              </w:rPr>
              <w:t>Якнайбільше</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7065AA" w:rsidP="00BB0A21">
            <w:pPr>
              <w:jc w:val="right"/>
              <w:rPr>
                <w:sz w:val="22"/>
                <w:szCs w:val="22"/>
                <w:lang w:val="uk-UA"/>
              </w:rPr>
            </w:pPr>
            <w:r>
              <w:rPr>
                <w:sz w:val="22"/>
                <w:szCs w:val="22"/>
                <w:lang w:val="uk-UA"/>
              </w:rPr>
              <w:t>-</w:t>
            </w:r>
          </w:p>
        </w:tc>
        <w:tc>
          <w:tcPr>
            <w:tcW w:w="194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B3C5D" w:rsidRPr="00B1541C" w:rsidRDefault="006A1431" w:rsidP="00906AD0">
            <w:pPr>
              <w:jc w:val="right"/>
              <w:rPr>
                <w:sz w:val="22"/>
                <w:szCs w:val="22"/>
                <w:lang w:val="uk-UA"/>
              </w:rPr>
            </w:pPr>
            <w:r>
              <w:rPr>
                <w:sz w:val="22"/>
                <w:szCs w:val="22"/>
                <w:shd w:val="clear" w:color="auto" w:fill="FFFFFF"/>
                <w:lang w:val="uk-UA"/>
              </w:rPr>
              <w:t>0,0712</w:t>
            </w:r>
          </w:p>
        </w:tc>
      </w:tr>
    </w:tbl>
    <w:p w:rsidR="0015060D" w:rsidRDefault="0015060D" w:rsidP="00BB0A21">
      <w:pPr>
        <w:tabs>
          <w:tab w:val="left" w:pos="9540"/>
        </w:tabs>
        <w:ind w:right="-185"/>
        <w:rPr>
          <w:b/>
          <w:sz w:val="22"/>
          <w:lang w:val="uk-UA"/>
        </w:rPr>
      </w:pPr>
    </w:p>
    <w:p w:rsidR="00847350" w:rsidRPr="00847350" w:rsidRDefault="00847350" w:rsidP="00847350">
      <w:pPr>
        <w:tabs>
          <w:tab w:val="left" w:pos="9540"/>
        </w:tabs>
        <w:ind w:right="-185" w:firstLine="567"/>
        <w:rPr>
          <w:b/>
          <w:color w:val="000000"/>
          <w:shd w:val="clear" w:color="auto" w:fill="FFFFFF"/>
          <w:lang w:val="uk-UA"/>
        </w:rPr>
      </w:pPr>
      <w:r w:rsidRPr="00847350">
        <w:rPr>
          <w:b/>
          <w:color w:val="000000"/>
          <w:shd w:val="clear" w:color="auto" w:fill="FFFFFF"/>
          <w:lang w:val="uk-UA"/>
        </w:rPr>
        <w:t xml:space="preserve">Відомості щодо </w:t>
      </w:r>
      <w:r w:rsidRPr="00847350">
        <w:rPr>
          <w:b/>
          <w:color w:val="000000"/>
          <w:shd w:val="clear" w:color="auto" w:fill="FFFFFF"/>
        </w:rPr>
        <w:t xml:space="preserve">прострочених зобов’язань </w:t>
      </w:r>
      <w:r>
        <w:rPr>
          <w:b/>
          <w:color w:val="000000"/>
          <w:shd w:val="clear" w:color="auto" w:fill="FFFFFF"/>
          <w:lang w:val="uk-UA"/>
        </w:rPr>
        <w:t>та правопорушень</w:t>
      </w:r>
    </w:p>
    <w:p w:rsidR="00847350" w:rsidRDefault="00847350" w:rsidP="00847350">
      <w:pPr>
        <w:tabs>
          <w:tab w:val="left" w:pos="9540"/>
        </w:tabs>
        <w:ind w:right="-185" w:firstLine="567"/>
        <w:rPr>
          <w:b/>
          <w:color w:val="000000"/>
          <w:shd w:val="clear" w:color="auto" w:fill="FFFFFF"/>
          <w:lang w:val="uk-UA"/>
        </w:rPr>
      </w:pPr>
    </w:p>
    <w:p w:rsidR="00847350" w:rsidRPr="00847350" w:rsidRDefault="00847350" w:rsidP="00847350">
      <w:pPr>
        <w:tabs>
          <w:tab w:val="left" w:pos="9540"/>
        </w:tabs>
        <w:ind w:right="-185" w:firstLine="567"/>
        <w:jc w:val="both"/>
        <w:rPr>
          <w:color w:val="000000"/>
          <w:shd w:val="clear" w:color="auto" w:fill="FFFFFF"/>
          <w:lang w:val="uk-UA"/>
        </w:rPr>
      </w:pPr>
      <w:r w:rsidRPr="00847350">
        <w:rPr>
          <w:sz w:val="22"/>
          <w:lang w:val="uk-UA"/>
        </w:rPr>
        <w:t xml:space="preserve">Аудиторами не виявлено </w:t>
      </w:r>
      <w:r w:rsidRPr="00847350">
        <w:rPr>
          <w:color w:val="000000"/>
          <w:shd w:val="clear" w:color="auto" w:fill="FFFFFF"/>
        </w:rPr>
        <w:t>прострочених зобов’язань щодо сплати податків та зборів</w:t>
      </w:r>
      <w:r w:rsidRPr="00847350">
        <w:rPr>
          <w:color w:val="000000"/>
          <w:shd w:val="clear" w:color="auto" w:fill="FFFFFF"/>
          <w:lang w:val="uk-UA"/>
        </w:rPr>
        <w:t xml:space="preserve">, наявності податкового боргу, </w:t>
      </w:r>
      <w:r w:rsidRPr="00847350">
        <w:rPr>
          <w:color w:val="000000"/>
          <w:shd w:val="clear" w:color="auto" w:fill="FFFFFF"/>
        </w:rPr>
        <w:t>несплачених штрафних санкцій за порушення законодавства про фінансові послуги</w:t>
      </w:r>
      <w:r w:rsidRPr="00847350">
        <w:rPr>
          <w:color w:val="000000"/>
          <w:shd w:val="clear" w:color="auto" w:fill="FFFFFF"/>
          <w:lang w:val="uk-UA"/>
        </w:rPr>
        <w:t>.</w:t>
      </w:r>
    </w:p>
    <w:p w:rsidR="00847350" w:rsidRPr="00847350" w:rsidRDefault="00847350" w:rsidP="00847350">
      <w:pPr>
        <w:tabs>
          <w:tab w:val="left" w:pos="9540"/>
        </w:tabs>
        <w:ind w:right="-185" w:firstLine="567"/>
        <w:jc w:val="both"/>
        <w:rPr>
          <w:sz w:val="22"/>
          <w:lang w:val="uk-UA"/>
        </w:rPr>
      </w:pPr>
      <w:r w:rsidRPr="00847350">
        <w:rPr>
          <w:color w:val="000000"/>
          <w:shd w:val="clear" w:color="auto" w:fill="FFFFFF"/>
          <w:lang w:val="uk-UA"/>
        </w:rPr>
        <w:t>Протягом звітного 2017 року Товариство не допускало правопорушень на ринку цінних паперів.</w:t>
      </w:r>
    </w:p>
    <w:p w:rsidR="00847350" w:rsidRDefault="00847350" w:rsidP="0015060D">
      <w:pPr>
        <w:tabs>
          <w:tab w:val="left" w:pos="9540"/>
        </w:tabs>
        <w:ind w:right="-185" w:firstLine="600"/>
        <w:rPr>
          <w:b/>
          <w:sz w:val="22"/>
          <w:lang w:val="uk-UA"/>
        </w:rPr>
      </w:pPr>
    </w:p>
    <w:p w:rsidR="006A1431" w:rsidRDefault="006A1431" w:rsidP="0015060D">
      <w:pPr>
        <w:tabs>
          <w:tab w:val="left" w:pos="9540"/>
        </w:tabs>
        <w:ind w:right="-185" w:firstLine="600"/>
        <w:rPr>
          <w:b/>
          <w:sz w:val="22"/>
          <w:lang w:val="uk-UA"/>
        </w:rPr>
      </w:pPr>
      <w:r>
        <w:rPr>
          <w:b/>
          <w:sz w:val="22"/>
          <w:lang w:val="uk-UA"/>
        </w:rPr>
        <w:t>Інформація про пов’язаних осіб</w:t>
      </w:r>
    </w:p>
    <w:p w:rsidR="006A1431" w:rsidRDefault="006A1431" w:rsidP="0015060D">
      <w:pPr>
        <w:tabs>
          <w:tab w:val="left" w:pos="9540"/>
        </w:tabs>
        <w:ind w:right="-185" w:firstLine="600"/>
        <w:rPr>
          <w:b/>
          <w:sz w:val="22"/>
          <w:lang w:val="uk-UA"/>
        </w:rPr>
      </w:pPr>
    </w:p>
    <w:p w:rsidR="006A1431" w:rsidRDefault="006A1431" w:rsidP="0015060D">
      <w:pPr>
        <w:tabs>
          <w:tab w:val="left" w:pos="9540"/>
        </w:tabs>
        <w:ind w:right="-185" w:firstLine="600"/>
        <w:rPr>
          <w:sz w:val="22"/>
          <w:lang w:val="uk-UA"/>
        </w:rPr>
      </w:pPr>
      <w:r w:rsidRPr="006A1431">
        <w:rPr>
          <w:sz w:val="22"/>
          <w:lang w:val="uk-UA"/>
        </w:rPr>
        <w:t>Протягом 2017 року Товариство надавало послуги нижченаведеним суб’єктам господарювання на підставі діючих договорів:</w:t>
      </w:r>
    </w:p>
    <w:tbl>
      <w:tblPr>
        <w:tblStyle w:val="ad"/>
        <w:tblW w:w="0" w:type="auto"/>
        <w:tblLook w:val="04A0"/>
      </w:tblPr>
      <w:tblGrid>
        <w:gridCol w:w="534"/>
        <w:gridCol w:w="3402"/>
        <w:gridCol w:w="4252"/>
        <w:gridCol w:w="2352"/>
      </w:tblGrid>
      <w:tr w:rsidR="006A1431" w:rsidTr="00CE1F60">
        <w:tc>
          <w:tcPr>
            <w:tcW w:w="534" w:type="dxa"/>
          </w:tcPr>
          <w:p w:rsidR="006A1431" w:rsidRDefault="006A1431" w:rsidP="0015060D">
            <w:pPr>
              <w:tabs>
                <w:tab w:val="left" w:pos="9540"/>
              </w:tabs>
              <w:ind w:right="-185"/>
              <w:rPr>
                <w:sz w:val="22"/>
                <w:lang w:val="uk-UA"/>
              </w:rPr>
            </w:pPr>
            <w:r>
              <w:rPr>
                <w:sz w:val="22"/>
                <w:lang w:val="uk-UA"/>
              </w:rPr>
              <w:t>№ з/п</w:t>
            </w:r>
          </w:p>
        </w:tc>
        <w:tc>
          <w:tcPr>
            <w:tcW w:w="3402" w:type="dxa"/>
          </w:tcPr>
          <w:p w:rsidR="006A1431" w:rsidRDefault="006A1431" w:rsidP="0015060D">
            <w:pPr>
              <w:tabs>
                <w:tab w:val="left" w:pos="9540"/>
              </w:tabs>
              <w:ind w:right="-185"/>
              <w:rPr>
                <w:sz w:val="22"/>
                <w:lang w:val="uk-UA"/>
              </w:rPr>
            </w:pPr>
            <w:r>
              <w:rPr>
                <w:sz w:val="22"/>
                <w:lang w:val="uk-UA"/>
              </w:rPr>
              <w:t>Пов’язана особа</w:t>
            </w:r>
          </w:p>
        </w:tc>
        <w:tc>
          <w:tcPr>
            <w:tcW w:w="4252" w:type="dxa"/>
          </w:tcPr>
          <w:p w:rsidR="006A1431" w:rsidRDefault="006A1431" w:rsidP="0015060D">
            <w:pPr>
              <w:tabs>
                <w:tab w:val="left" w:pos="9540"/>
              </w:tabs>
              <w:ind w:right="-185"/>
              <w:rPr>
                <w:sz w:val="22"/>
                <w:lang w:val="uk-UA"/>
              </w:rPr>
            </w:pPr>
            <w:r>
              <w:rPr>
                <w:sz w:val="22"/>
                <w:lang w:val="uk-UA"/>
              </w:rPr>
              <w:t>Назва, номер та дата документу</w:t>
            </w:r>
          </w:p>
        </w:tc>
        <w:tc>
          <w:tcPr>
            <w:tcW w:w="2352" w:type="dxa"/>
          </w:tcPr>
          <w:p w:rsidR="006A1431" w:rsidRDefault="006A1431" w:rsidP="0015060D">
            <w:pPr>
              <w:tabs>
                <w:tab w:val="left" w:pos="9540"/>
              </w:tabs>
              <w:ind w:right="-185"/>
              <w:rPr>
                <w:sz w:val="22"/>
                <w:lang w:val="uk-UA"/>
              </w:rPr>
            </w:pPr>
            <w:r>
              <w:rPr>
                <w:sz w:val="22"/>
                <w:lang w:val="uk-UA"/>
              </w:rPr>
              <w:t>Загальна сума договору,грн</w:t>
            </w:r>
          </w:p>
        </w:tc>
      </w:tr>
      <w:tr w:rsidR="006A1431" w:rsidTr="00CE1F60">
        <w:tc>
          <w:tcPr>
            <w:tcW w:w="534" w:type="dxa"/>
          </w:tcPr>
          <w:p w:rsidR="006A1431" w:rsidRDefault="006A1431" w:rsidP="0015060D">
            <w:pPr>
              <w:tabs>
                <w:tab w:val="left" w:pos="9540"/>
              </w:tabs>
              <w:ind w:right="-185"/>
              <w:rPr>
                <w:sz w:val="22"/>
                <w:lang w:val="uk-UA"/>
              </w:rPr>
            </w:pPr>
            <w:r>
              <w:rPr>
                <w:sz w:val="22"/>
                <w:lang w:val="uk-UA"/>
              </w:rPr>
              <w:t>1</w:t>
            </w:r>
          </w:p>
        </w:tc>
        <w:tc>
          <w:tcPr>
            <w:tcW w:w="3402" w:type="dxa"/>
          </w:tcPr>
          <w:p w:rsidR="006A1431" w:rsidRDefault="006A1431" w:rsidP="0015060D">
            <w:pPr>
              <w:tabs>
                <w:tab w:val="left" w:pos="9540"/>
              </w:tabs>
              <w:ind w:right="-185"/>
              <w:rPr>
                <w:sz w:val="22"/>
                <w:lang w:val="uk-UA"/>
              </w:rPr>
            </w:pPr>
            <w:r>
              <w:rPr>
                <w:sz w:val="22"/>
                <w:lang w:val="uk-UA"/>
              </w:rPr>
              <w:t>ПАТ «Завод «Лтава»</w:t>
            </w:r>
          </w:p>
        </w:tc>
        <w:tc>
          <w:tcPr>
            <w:tcW w:w="4252" w:type="dxa"/>
          </w:tcPr>
          <w:p w:rsidR="006A1431" w:rsidRDefault="006A1431" w:rsidP="0015060D">
            <w:pPr>
              <w:tabs>
                <w:tab w:val="left" w:pos="9540"/>
              </w:tabs>
              <w:ind w:right="-185"/>
              <w:rPr>
                <w:sz w:val="22"/>
                <w:lang w:val="uk-UA"/>
              </w:rPr>
            </w:pPr>
            <w:r>
              <w:rPr>
                <w:sz w:val="22"/>
                <w:lang w:val="uk-UA"/>
              </w:rPr>
              <w:t>Договір про відкриття рахунків у цінних паперах № 5-Д від 07.09.2011 р.</w:t>
            </w:r>
          </w:p>
        </w:tc>
        <w:tc>
          <w:tcPr>
            <w:tcW w:w="2352" w:type="dxa"/>
          </w:tcPr>
          <w:p w:rsidR="006A1431" w:rsidRDefault="00CE1F60" w:rsidP="00CE1F60">
            <w:pPr>
              <w:tabs>
                <w:tab w:val="left" w:pos="9540"/>
              </w:tabs>
              <w:ind w:right="-185"/>
              <w:jc w:val="center"/>
              <w:rPr>
                <w:sz w:val="22"/>
                <w:lang w:val="uk-UA"/>
              </w:rPr>
            </w:pPr>
            <w:r>
              <w:rPr>
                <w:sz w:val="22"/>
                <w:lang w:val="uk-UA"/>
              </w:rPr>
              <w:t>15 622,00</w:t>
            </w:r>
          </w:p>
        </w:tc>
      </w:tr>
      <w:tr w:rsidR="006A1431" w:rsidTr="00CE1F60">
        <w:tc>
          <w:tcPr>
            <w:tcW w:w="534" w:type="dxa"/>
          </w:tcPr>
          <w:p w:rsidR="006A1431" w:rsidRDefault="006A1431" w:rsidP="0015060D">
            <w:pPr>
              <w:tabs>
                <w:tab w:val="left" w:pos="9540"/>
              </w:tabs>
              <w:ind w:right="-185"/>
              <w:rPr>
                <w:sz w:val="22"/>
                <w:lang w:val="uk-UA"/>
              </w:rPr>
            </w:pPr>
            <w:r>
              <w:rPr>
                <w:sz w:val="22"/>
                <w:lang w:val="uk-UA"/>
              </w:rPr>
              <w:t>2</w:t>
            </w:r>
          </w:p>
        </w:tc>
        <w:tc>
          <w:tcPr>
            <w:tcW w:w="3402" w:type="dxa"/>
          </w:tcPr>
          <w:p w:rsidR="006A1431" w:rsidRDefault="006A1431" w:rsidP="0015060D">
            <w:pPr>
              <w:tabs>
                <w:tab w:val="left" w:pos="9540"/>
              </w:tabs>
              <w:ind w:right="-185"/>
              <w:rPr>
                <w:sz w:val="22"/>
                <w:lang w:val="uk-UA"/>
              </w:rPr>
            </w:pPr>
            <w:r>
              <w:rPr>
                <w:sz w:val="22"/>
                <w:lang w:val="uk-UA"/>
              </w:rPr>
              <w:t>ПАТ «Полтавський завод медичного скла»</w:t>
            </w:r>
          </w:p>
        </w:tc>
        <w:tc>
          <w:tcPr>
            <w:tcW w:w="4252" w:type="dxa"/>
          </w:tcPr>
          <w:p w:rsidR="006A1431" w:rsidRDefault="006A1431" w:rsidP="0015060D">
            <w:pPr>
              <w:tabs>
                <w:tab w:val="left" w:pos="9540"/>
              </w:tabs>
              <w:ind w:right="-185"/>
              <w:rPr>
                <w:sz w:val="22"/>
                <w:lang w:val="uk-UA"/>
              </w:rPr>
            </w:pPr>
            <w:r>
              <w:rPr>
                <w:sz w:val="22"/>
                <w:lang w:val="uk-UA"/>
              </w:rPr>
              <w:t>Договір про відкриття рахунків у цінних паперах № 3-Д від 17.05.2011 р.</w:t>
            </w:r>
          </w:p>
        </w:tc>
        <w:tc>
          <w:tcPr>
            <w:tcW w:w="2352" w:type="dxa"/>
          </w:tcPr>
          <w:p w:rsidR="006A1431" w:rsidRDefault="00CE1F60" w:rsidP="00CE1F60">
            <w:pPr>
              <w:tabs>
                <w:tab w:val="left" w:pos="9540"/>
              </w:tabs>
              <w:ind w:right="-185"/>
              <w:jc w:val="center"/>
              <w:rPr>
                <w:sz w:val="22"/>
                <w:lang w:val="uk-UA"/>
              </w:rPr>
            </w:pPr>
            <w:r>
              <w:rPr>
                <w:sz w:val="22"/>
                <w:lang w:val="uk-UA"/>
              </w:rPr>
              <w:t>27 530,00</w:t>
            </w:r>
          </w:p>
        </w:tc>
      </w:tr>
      <w:tr w:rsidR="006A1431" w:rsidTr="00CE1F60">
        <w:tc>
          <w:tcPr>
            <w:tcW w:w="534" w:type="dxa"/>
          </w:tcPr>
          <w:p w:rsidR="006A1431" w:rsidRDefault="006A1431" w:rsidP="0015060D">
            <w:pPr>
              <w:tabs>
                <w:tab w:val="left" w:pos="9540"/>
              </w:tabs>
              <w:ind w:right="-185"/>
              <w:rPr>
                <w:sz w:val="22"/>
                <w:lang w:val="uk-UA"/>
              </w:rPr>
            </w:pPr>
            <w:r>
              <w:rPr>
                <w:sz w:val="22"/>
                <w:lang w:val="uk-UA"/>
              </w:rPr>
              <w:t>3</w:t>
            </w:r>
          </w:p>
        </w:tc>
        <w:tc>
          <w:tcPr>
            <w:tcW w:w="3402" w:type="dxa"/>
          </w:tcPr>
          <w:p w:rsidR="006A1431" w:rsidRDefault="006A1431" w:rsidP="0015060D">
            <w:pPr>
              <w:tabs>
                <w:tab w:val="left" w:pos="9540"/>
              </w:tabs>
              <w:ind w:right="-185"/>
              <w:rPr>
                <w:sz w:val="22"/>
                <w:lang w:val="uk-UA"/>
              </w:rPr>
            </w:pPr>
            <w:r>
              <w:rPr>
                <w:sz w:val="22"/>
                <w:lang w:val="uk-UA"/>
              </w:rPr>
              <w:t>ПАТ «Електромотор»</w:t>
            </w:r>
          </w:p>
        </w:tc>
        <w:tc>
          <w:tcPr>
            <w:tcW w:w="4252" w:type="dxa"/>
          </w:tcPr>
          <w:p w:rsidR="006A1431" w:rsidRDefault="00CE1F60" w:rsidP="0015060D">
            <w:pPr>
              <w:tabs>
                <w:tab w:val="left" w:pos="9540"/>
              </w:tabs>
              <w:ind w:right="-185"/>
              <w:rPr>
                <w:sz w:val="22"/>
                <w:lang w:val="uk-UA"/>
              </w:rPr>
            </w:pPr>
            <w:r>
              <w:rPr>
                <w:sz w:val="22"/>
                <w:lang w:val="uk-UA"/>
              </w:rPr>
              <w:t>Договір про відкриття рахунків у цінних паперах № 4-Д від 07.07.2011 р.</w:t>
            </w:r>
          </w:p>
        </w:tc>
        <w:tc>
          <w:tcPr>
            <w:tcW w:w="2352" w:type="dxa"/>
          </w:tcPr>
          <w:p w:rsidR="006A1431" w:rsidRDefault="00CE1F60" w:rsidP="00CE1F60">
            <w:pPr>
              <w:tabs>
                <w:tab w:val="left" w:pos="9540"/>
              </w:tabs>
              <w:ind w:right="-185"/>
              <w:jc w:val="center"/>
              <w:rPr>
                <w:sz w:val="22"/>
                <w:lang w:val="uk-UA"/>
              </w:rPr>
            </w:pPr>
            <w:r>
              <w:rPr>
                <w:sz w:val="22"/>
                <w:lang w:val="uk-UA"/>
              </w:rPr>
              <w:t>14 451,00</w:t>
            </w:r>
          </w:p>
        </w:tc>
      </w:tr>
    </w:tbl>
    <w:p w:rsidR="006A1431" w:rsidRDefault="006A1431" w:rsidP="00CE1F60">
      <w:pPr>
        <w:tabs>
          <w:tab w:val="left" w:pos="9540"/>
        </w:tabs>
        <w:ind w:right="-185"/>
        <w:rPr>
          <w:sz w:val="22"/>
          <w:lang w:val="uk-UA"/>
        </w:rPr>
      </w:pPr>
    </w:p>
    <w:p w:rsidR="00CE1F60" w:rsidRDefault="00CE1F60" w:rsidP="00CE1F60">
      <w:pPr>
        <w:tabs>
          <w:tab w:val="left" w:pos="9540"/>
        </w:tabs>
        <w:ind w:right="-185" w:firstLine="709"/>
        <w:rPr>
          <w:sz w:val="22"/>
          <w:lang w:val="uk-UA"/>
        </w:rPr>
      </w:pPr>
      <w:r>
        <w:rPr>
          <w:sz w:val="22"/>
          <w:lang w:val="uk-UA"/>
        </w:rPr>
        <w:t>Також між ТОВ «Менеджмент Треже  Трейдинг Лімітед» та ПАТ «Завод «Лтава» було укладено Договір оренди № КУ 15/12/10 від 14.12.2010 р. Загальна сума орендної плати складала: у 2015 р.-600,00 грн., у 2016 – 600,00 грн, у 2017 р. – 600,00 грн.</w:t>
      </w:r>
    </w:p>
    <w:p w:rsidR="00CE1F60" w:rsidRPr="006A1431" w:rsidRDefault="00CE1F60" w:rsidP="00CE1F60">
      <w:pPr>
        <w:tabs>
          <w:tab w:val="left" w:pos="9540"/>
        </w:tabs>
        <w:ind w:right="-185" w:firstLine="709"/>
        <w:rPr>
          <w:sz w:val="22"/>
          <w:lang w:val="uk-UA"/>
        </w:rPr>
      </w:pPr>
      <w:r>
        <w:rPr>
          <w:sz w:val="22"/>
          <w:lang w:val="uk-UA"/>
        </w:rPr>
        <w:t>Вартість наданих (отриманих) послуг відповідає ринковій вартості.</w:t>
      </w:r>
      <w:r>
        <w:rPr>
          <w:sz w:val="22"/>
          <w:lang w:val="uk-UA"/>
        </w:rPr>
        <w:tab/>
      </w:r>
    </w:p>
    <w:p w:rsidR="00CE1F60" w:rsidRDefault="00CE1F60" w:rsidP="0015060D">
      <w:pPr>
        <w:tabs>
          <w:tab w:val="left" w:pos="9540"/>
        </w:tabs>
        <w:ind w:right="-185" w:firstLine="600"/>
        <w:rPr>
          <w:b/>
          <w:sz w:val="22"/>
          <w:lang w:val="uk-UA"/>
        </w:rPr>
      </w:pPr>
    </w:p>
    <w:p w:rsidR="0015060D" w:rsidRDefault="0015060D" w:rsidP="0015060D">
      <w:pPr>
        <w:tabs>
          <w:tab w:val="left" w:pos="9540"/>
        </w:tabs>
        <w:ind w:right="-185" w:firstLine="600"/>
        <w:rPr>
          <w:b/>
          <w:sz w:val="22"/>
          <w:lang w:val="uk-UA"/>
        </w:rPr>
      </w:pPr>
      <w:r>
        <w:rPr>
          <w:b/>
          <w:sz w:val="22"/>
          <w:lang w:val="uk-UA"/>
        </w:rPr>
        <w:t>Події після дати балансу</w:t>
      </w:r>
    </w:p>
    <w:p w:rsidR="0015060D" w:rsidRDefault="0015060D" w:rsidP="0015060D">
      <w:pPr>
        <w:ind w:firstLine="709"/>
        <w:jc w:val="both"/>
        <w:rPr>
          <w:sz w:val="22"/>
          <w:lang w:val="uk-UA"/>
        </w:rPr>
      </w:pPr>
    </w:p>
    <w:p w:rsidR="0015060D" w:rsidRPr="00DD0743" w:rsidRDefault="0015060D" w:rsidP="0015060D">
      <w:pPr>
        <w:ind w:firstLine="709"/>
        <w:jc w:val="both"/>
        <w:rPr>
          <w:sz w:val="22"/>
          <w:lang w:val="uk-UA"/>
        </w:rPr>
      </w:pPr>
      <w:r w:rsidRPr="00DD0743">
        <w:rPr>
          <w:sz w:val="22"/>
          <w:lang w:val="uk-UA"/>
        </w:rPr>
        <w:t xml:space="preserve">Інформація про наявність подій після дати балансу, які не знайшли відображення у фінансовій звітності, проте можуть мати суттєвий вплив на фінансовий стан </w:t>
      </w:r>
      <w:r>
        <w:rPr>
          <w:sz w:val="22"/>
          <w:lang w:val="uk-UA"/>
        </w:rPr>
        <w:t>Товариства</w:t>
      </w:r>
      <w:r w:rsidRPr="00DD0743">
        <w:rPr>
          <w:sz w:val="22"/>
          <w:lang w:val="uk-UA"/>
        </w:rPr>
        <w:t xml:space="preserve">  </w:t>
      </w:r>
    </w:p>
    <w:p w:rsidR="0015060D" w:rsidRPr="00DD0743" w:rsidRDefault="0015060D" w:rsidP="0015060D">
      <w:pPr>
        <w:ind w:firstLine="709"/>
        <w:jc w:val="both"/>
        <w:rPr>
          <w:sz w:val="22"/>
          <w:lang w:val="uk-UA"/>
        </w:rPr>
      </w:pPr>
      <w:r w:rsidRPr="00DD0743">
        <w:rPr>
          <w:sz w:val="22"/>
          <w:lang w:val="uk-UA"/>
        </w:rPr>
        <w:t xml:space="preserve">На нашу думку, твердження управлінського персоналу про те, що суттєві події після дати балансу, які не знайшли відображення у фінансовій звітності, на дату аудиторського висновку (звіту незалежного аудитора) відсутні – наведено достовірно. </w:t>
      </w:r>
    </w:p>
    <w:p w:rsidR="0015060D" w:rsidRPr="00C7468F" w:rsidRDefault="0015060D" w:rsidP="00C7468F">
      <w:pPr>
        <w:ind w:firstLine="567"/>
        <w:jc w:val="both"/>
        <w:rPr>
          <w:sz w:val="22"/>
          <w:lang w:val="uk-UA"/>
        </w:rPr>
      </w:pPr>
      <w:r w:rsidRPr="00DD0743">
        <w:rPr>
          <w:sz w:val="22"/>
          <w:lang w:val="uk-UA"/>
        </w:rPr>
        <w:t xml:space="preserve">Аудитори не отримали аудиторські докази того, що фінансова звітність була суттєво викривлена, у зв’язку з вищенаведеною інформацію, що розкривається </w:t>
      </w:r>
      <w:r>
        <w:rPr>
          <w:sz w:val="22"/>
          <w:lang w:val="uk-UA"/>
        </w:rPr>
        <w:t>Товариство</w:t>
      </w:r>
      <w:r w:rsidRPr="00DD0743">
        <w:rPr>
          <w:sz w:val="22"/>
          <w:lang w:val="uk-UA"/>
        </w:rPr>
        <w:t>м та подається до Комісії.</w:t>
      </w:r>
    </w:p>
    <w:p w:rsidR="0015060D" w:rsidRDefault="0015060D" w:rsidP="0015060D">
      <w:pPr>
        <w:ind w:firstLine="540"/>
        <w:jc w:val="both"/>
        <w:rPr>
          <w:b/>
          <w:i/>
          <w:sz w:val="22"/>
          <w:lang w:val="uk-UA"/>
        </w:rPr>
      </w:pPr>
      <w:r>
        <w:rPr>
          <w:sz w:val="22"/>
          <w:lang w:val="uk-UA"/>
        </w:rPr>
        <w:t xml:space="preserve">Подією після звітної дати визнається факт господарської діяльності, який надав інформацію про ситуації на дату фінансових звітів, що можуть потребувати  коригувань або про ситуації, що виникли після </w:t>
      </w:r>
      <w:r>
        <w:rPr>
          <w:sz w:val="22"/>
          <w:lang w:val="uk-UA"/>
        </w:rPr>
        <w:lastRenderedPageBreak/>
        <w:t xml:space="preserve">дати складання фінансової звітності, які можуть потребувати розкриття або може вплинути на фінансовий стан, рух грошових коштів або результати діяльності організації і який мав місце в період між звітною датою і датою підписання бухгалтерської звітності за звітний рік (згідно МСА 560 "Подальші події", МСБО 10 "Події після звітного періоду", </w:t>
      </w:r>
      <w:r>
        <w:rPr>
          <w:sz w:val="22"/>
          <w:szCs w:val="22"/>
          <w:lang w:val="uk-UA"/>
        </w:rPr>
        <w:t>МСБО 8 «</w:t>
      </w:r>
      <w:r>
        <w:rPr>
          <w:bCs/>
          <w:sz w:val="22"/>
          <w:szCs w:val="22"/>
          <w:shd w:val="clear" w:color="auto" w:fill="FFFFFF"/>
          <w:lang w:val="uk-UA"/>
        </w:rPr>
        <w:t>Облікові політики, зміни в облікових оцінках та помилки»</w:t>
      </w:r>
      <w:r>
        <w:rPr>
          <w:sz w:val="22"/>
          <w:szCs w:val="22"/>
          <w:lang w:val="uk-UA"/>
        </w:rPr>
        <w:t>).</w:t>
      </w:r>
    </w:p>
    <w:p w:rsidR="0015060D" w:rsidRPr="00DD0743" w:rsidRDefault="0015060D" w:rsidP="00C7468F">
      <w:pPr>
        <w:ind w:firstLine="540"/>
        <w:jc w:val="both"/>
        <w:rPr>
          <w:sz w:val="22"/>
          <w:lang w:val="uk-UA"/>
        </w:rPr>
      </w:pPr>
      <w:r w:rsidRPr="00DD0743">
        <w:rPr>
          <w:sz w:val="22"/>
          <w:lang w:val="uk-UA"/>
        </w:rPr>
        <w:t>Аудитори підтверджують на дату проведення аудиту відсутність подій після дати балансу,  які потребують коригування у фінансовій звітності.</w:t>
      </w:r>
    </w:p>
    <w:p w:rsidR="003E636D" w:rsidRDefault="0015060D" w:rsidP="00BB0A21">
      <w:pPr>
        <w:ind w:firstLine="283"/>
        <w:jc w:val="both"/>
        <w:rPr>
          <w:sz w:val="22"/>
          <w:shd w:val="clear" w:color="auto" w:fill="FFFFFF"/>
          <w:lang w:val="uk-UA"/>
        </w:rPr>
      </w:pPr>
      <w:r>
        <w:rPr>
          <w:sz w:val="22"/>
          <w:lang w:val="uk-UA"/>
        </w:rPr>
        <w:t>Нами було також розглянуто, чи існують події або умови, які можуть поставити під значний сумнів здатність суб’єкта господарювання безперервно продовжувати діяльність, оцінені оцінки управлінського персоналу щодо здатності суб’єкта господарювання безперервно продовжувати діяльність згідно до вимог МСА 570 «Безперервність» та визначено</w:t>
      </w:r>
      <w:r>
        <w:rPr>
          <w:sz w:val="22"/>
          <w:shd w:val="clear" w:color="auto" w:fill="FFFFFF"/>
          <w:lang w:val="uk-UA"/>
        </w:rPr>
        <w:t>, що не  існує суттєвої невизначеності, що стосується подій або умов, які окремо або в сукупності можуть поставити під значний сумнів здатність суб’єкта господарювання безперервно продовжувати діяльність.</w:t>
      </w:r>
    </w:p>
    <w:p w:rsidR="00BB0A21" w:rsidRPr="00BB0A21" w:rsidRDefault="00BB0A21" w:rsidP="00BB0A21">
      <w:pPr>
        <w:ind w:firstLine="283"/>
        <w:jc w:val="both"/>
        <w:rPr>
          <w:sz w:val="22"/>
          <w:shd w:val="clear" w:color="auto" w:fill="FFFFFF"/>
          <w:lang w:val="uk-UA"/>
        </w:rPr>
      </w:pPr>
    </w:p>
    <w:p w:rsidR="00865B70" w:rsidRPr="00C7468F" w:rsidRDefault="00C7468F" w:rsidP="00C7468F">
      <w:pPr>
        <w:pStyle w:val="25"/>
        <w:jc w:val="center"/>
        <w:rPr>
          <w:b/>
          <w:lang w:val="uk-UA"/>
        </w:rPr>
      </w:pPr>
      <w:r w:rsidRPr="00C7468F">
        <w:rPr>
          <w:b/>
          <w:lang w:val="uk-UA"/>
        </w:rPr>
        <w:t>ІІІ.ІНШІ ЕЛЕМЕНТИ</w:t>
      </w:r>
    </w:p>
    <w:p w:rsidR="00865B70" w:rsidRPr="00385854" w:rsidRDefault="00865B70" w:rsidP="00865B70">
      <w:pPr>
        <w:pStyle w:val="25"/>
        <w:ind w:firstLine="0"/>
        <w:rPr>
          <w:b/>
          <w:color w:val="auto"/>
          <w:szCs w:val="24"/>
          <w:lang w:val="uk-UA" w:eastAsia="ru-RU"/>
        </w:rPr>
      </w:pPr>
      <w:r w:rsidRPr="00385854">
        <w:rPr>
          <w:b/>
          <w:color w:val="auto"/>
          <w:szCs w:val="24"/>
          <w:lang w:val="uk-UA" w:eastAsia="ru-RU"/>
        </w:rPr>
        <w:t>Основні відомості про аудиторську компанію:</w:t>
      </w:r>
    </w:p>
    <w:p w:rsidR="00865B70" w:rsidRPr="00385854" w:rsidRDefault="00865B70" w:rsidP="00865B70">
      <w:pPr>
        <w:pStyle w:val="25"/>
        <w:rPr>
          <w:b/>
          <w:color w:val="auto"/>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1"/>
        <w:gridCol w:w="6394"/>
      </w:tblGrid>
      <w:tr w:rsidR="00865B70" w:rsidRPr="00385854" w:rsidTr="000F2D1F">
        <w:tc>
          <w:tcPr>
            <w:tcW w:w="3461" w:type="dxa"/>
          </w:tcPr>
          <w:p w:rsidR="00865B70" w:rsidRPr="00385854" w:rsidRDefault="00865B70" w:rsidP="000F2D1F">
            <w:pPr>
              <w:rPr>
                <w:lang w:val="uk-UA"/>
              </w:rPr>
            </w:pPr>
            <w:r w:rsidRPr="00385854">
              <w:rPr>
                <w:lang w:val="uk-UA"/>
              </w:rPr>
              <w:t>Повна назва підприємства</w:t>
            </w:r>
          </w:p>
        </w:tc>
        <w:tc>
          <w:tcPr>
            <w:tcW w:w="6394" w:type="dxa"/>
          </w:tcPr>
          <w:p w:rsidR="00865B70" w:rsidRPr="00385854" w:rsidRDefault="00865B70" w:rsidP="000F2D1F">
            <w:pPr>
              <w:rPr>
                <w:lang w:val="uk-UA"/>
              </w:rPr>
            </w:pPr>
            <w:r w:rsidRPr="00385854">
              <w:rPr>
                <w:lang w:val="uk-UA"/>
              </w:rPr>
              <w:t>Приватне підприємство «АУДИТОРСЬКА КОМПАНІЯ «РЕЙТИНГ-АУДИТ»</w:t>
            </w:r>
          </w:p>
        </w:tc>
      </w:tr>
      <w:tr w:rsidR="00865B70" w:rsidRPr="00385854" w:rsidTr="000F2D1F">
        <w:trPr>
          <w:trHeight w:val="438"/>
        </w:trPr>
        <w:tc>
          <w:tcPr>
            <w:tcW w:w="3461" w:type="dxa"/>
          </w:tcPr>
          <w:p w:rsidR="00865B70" w:rsidRPr="00385854" w:rsidRDefault="00865B70" w:rsidP="000F2D1F">
            <w:pPr>
              <w:rPr>
                <w:lang w:val="uk-UA"/>
              </w:rPr>
            </w:pPr>
            <w:r w:rsidRPr="00385854">
              <w:rPr>
                <w:lang w:val="uk-UA"/>
              </w:rPr>
              <w:t xml:space="preserve">Скорочена назва підприємства </w:t>
            </w:r>
          </w:p>
        </w:tc>
        <w:tc>
          <w:tcPr>
            <w:tcW w:w="6394" w:type="dxa"/>
          </w:tcPr>
          <w:p w:rsidR="00865B70" w:rsidRPr="00385854" w:rsidRDefault="00865B70" w:rsidP="000F2D1F">
            <w:pPr>
              <w:rPr>
                <w:lang w:val="uk-UA"/>
              </w:rPr>
            </w:pPr>
            <w:r w:rsidRPr="00385854">
              <w:rPr>
                <w:lang w:val="uk-UA"/>
              </w:rPr>
              <w:t>ПП «АК «РЕЙТИНГ-АУДИТ»</w:t>
            </w:r>
          </w:p>
        </w:tc>
      </w:tr>
      <w:tr w:rsidR="00865B70" w:rsidRPr="00385854" w:rsidTr="000F2D1F">
        <w:trPr>
          <w:trHeight w:val="416"/>
        </w:trPr>
        <w:tc>
          <w:tcPr>
            <w:tcW w:w="3461" w:type="dxa"/>
          </w:tcPr>
          <w:p w:rsidR="00865B70" w:rsidRPr="00385854" w:rsidRDefault="00865B70" w:rsidP="000F2D1F">
            <w:pPr>
              <w:rPr>
                <w:lang w:val="uk-UA"/>
              </w:rPr>
            </w:pPr>
            <w:r w:rsidRPr="00385854">
              <w:rPr>
                <w:lang w:val="uk-UA"/>
              </w:rPr>
              <w:t>Ознака особи</w:t>
            </w:r>
          </w:p>
        </w:tc>
        <w:tc>
          <w:tcPr>
            <w:tcW w:w="6394" w:type="dxa"/>
          </w:tcPr>
          <w:p w:rsidR="00865B70" w:rsidRPr="00385854" w:rsidRDefault="00865B70" w:rsidP="000F2D1F">
            <w:pPr>
              <w:rPr>
                <w:lang w:val="uk-UA"/>
              </w:rPr>
            </w:pPr>
            <w:r w:rsidRPr="00385854">
              <w:rPr>
                <w:lang w:val="uk-UA"/>
              </w:rPr>
              <w:t>Юридична</w:t>
            </w:r>
          </w:p>
        </w:tc>
      </w:tr>
      <w:tr w:rsidR="00865B70" w:rsidRPr="00385854" w:rsidTr="000F2D1F">
        <w:trPr>
          <w:trHeight w:val="422"/>
        </w:trPr>
        <w:tc>
          <w:tcPr>
            <w:tcW w:w="3461" w:type="dxa"/>
          </w:tcPr>
          <w:p w:rsidR="00865B70" w:rsidRPr="00385854" w:rsidRDefault="00865B70" w:rsidP="000F2D1F">
            <w:pPr>
              <w:rPr>
                <w:lang w:val="uk-UA"/>
              </w:rPr>
            </w:pPr>
            <w:r w:rsidRPr="00385854">
              <w:rPr>
                <w:lang w:val="uk-UA"/>
              </w:rPr>
              <w:t>Код за ЄДРПОУ</w:t>
            </w:r>
          </w:p>
        </w:tc>
        <w:tc>
          <w:tcPr>
            <w:tcW w:w="6394" w:type="dxa"/>
          </w:tcPr>
          <w:p w:rsidR="00865B70" w:rsidRPr="00385854" w:rsidRDefault="00865B70" w:rsidP="000F2D1F">
            <w:pPr>
              <w:rPr>
                <w:lang w:val="uk-UA"/>
              </w:rPr>
            </w:pPr>
            <w:r w:rsidRPr="00385854">
              <w:rPr>
                <w:lang w:val="uk-UA"/>
              </w:rPr>
              <w:t>30687076</w:t>
            </w:r>
          </w:p>
        </w:tc>
      </w:tr>
      <w:tr w:rsidR="00865B70" w:rsidRPr="00385854" w:rsidTr="000F2D1F">
        <w:trPr>
          <w:trHeight w:val="414"/>
        </w:trPr>
        <w:tc>
          <w:tcPr>
            <w:tcW w:w="3461" w:type="dxa"/>
          </w:tcPr>
          <w:p w:rsidR="00865B70" w:rsidRPr="00385854" w:rsidRDefault="00865B70" w:rsidP="000F2D1F">
            <w:pPr>
              <w:rPr>
                <w:lang w:val="uk-UA"/>
              </w:rPr>
            </w:pPr>
            <w:r w:rsidRPr="00385854">
              <w:rPr>
                <w:lang w:val="uk-UA"/>
              </w:rPr>
              <w:t>Юридична адреса</w:t>
            </w:r>
          </w:p>
        </w:tc>
        <w:tc>
          <w:tcPr>
            <w:tcW w:w="6394" w:type="dxa"/>
          </w:tcPr>
          <w:p w:rsidR="00865B70" w:rsidRPr="00385854" w:rsidRDefault="00865B70" w:rsidP="000F2D1F">
            <w:pPr>
              <w:rPr>
                <w:lang w:val="uk-UA"/>
              </w:rPr>
            </w:pPr>
            <w:r w:rsidRPr="00385854">
              <w:rPr>
                <w:lang w:val="uk-UA"/>
              </w:rPr>
              <w:t>45000, Волинська обл., м. Ковель, вул. Незалежності, 101</w:t>
            </w:r>
          </w:p>
        </w:tc>
      </w:tr>
      <w:tr w:rsidR="00865B70" w:rsidRPr="00385854" w:rsidTr="000F2D1F">
        <w:tc>
          <w:tcPr>
            <w:tcW w:w="3461" w:type="dxa"/>
          </w:tcPr>
          <w:p w:rsidR="00865B70" w:rsidRPr="00385854" w:rsidRDefault="00865B70" w:rsidP="000F2D1F">
            <w:pPr>
              <w:rPr>
                <w:lang w:val="uk-UA"/>
              </w:rPr>
            </w:pPr>
            <w:r w:rsidRPr="00385854">
              <w:rPr>
                <w:lang w:val="uk-UA"/>
              </w:rPr>
              <w:t>Свідоцтво про внесення в реєстр суб’єктів аудиторської діяльності</w:t>
            </w:r>
          </w:p>
        </w:tc>
        <w:tc>
          <w:tcPr>
            <w:tcW w:w="6394" w:type="dxa"/>
          </w:tcPr>
          <w:p w:rsidR="00865B70" w:rsidRPr="00385854" w:rsidRDefault="0064141B" w:rsidP="000F2D1F">
            <w:pPr>
              <w:rPr>
                <w:lang w:val="uk-UA"/>
              </w:rPr>
            </w:pPr>
            <w:r>
              <w:rPr>
                <w:lang w:val="uk-UA"/>
              </w:rPr>
              <w:t>№ 4129 від 25.01.18р., строк дії з 25.01.2018 року до 25.01.2023</w:t>
            </w:r>
            <w:r w:rsidRPr="00385854">
              <w:rPr>
                <w:lang w:val="uk-UA"/>
              </w:rPr>
              <w:t xml:space="preserve"> року</w:t>
            </w:r>
            <w:r w:rsidRPr="00385854">
              <w:rPr>
                <w:b/>
                <w:i/>
                <w:lang w:val="uk-UA"/>
              </w:rPr>
              <w:t xml:space="preserve"> </w:t>
            </w:r>
            <w:r w:rsidRPr="00385854">
              <w:rPr>
                <w:lang w:val="uk-UA"/>
              </w:rPr>
              <w:t>видане Аудиторською Палатою України</w:t>
            </w:r>
          </w:p>
        </w:tc>
      </w:tr>
      <w:tr w:rsidR="00865B70" w:rsidRPr="00385854" w:rsidTr="00D97758">
        <w:tc>
          <w:tcPr>
            <w:tcW w:w="3461" w:type="dxa"/>
          </w:tcPr>
          <w:p w:rsidR="00865B70" w:rsidRPr="00385854" w:rsidRDefault="00865B70" w:rsidP="000F2D1F">
            <w:pPr>
              <w:rPr>
                <w:lang w:val="uk-UA"/>
              </w:rPr>
            </w:pPr>
            <w:r w:rsidRPr="00385854">
              <w:rPr>
                <w:lang w:val="uk-UA"/>
              </w:rPr>
              <w:t>Свідоцтво  про внесення до реєстру аудиторів та аудиторських фірм, які можуть проводити аудиторські перевірки фінансових установ, що здійснюють діяльність на ринку цінних паперів</w:t>
            </w:r>
          </w:p>
        </w:tc>
        <w:tc>
          <w:tcPr>
            <w:tcW w:w="6394" w:type="dxa"/>
            <w:vAlign w:val="center"/>
          </w:tcPr>
          <w:p w:rsidR="00865B70" w:rsidRPr="00385854" w:rsidRDefault="0064141B" w:rsidP="00D97758">
            <w:pPr>
              <w:rPr>
                <w:lang w:val="uk-UA"/>
              </w:rPr>
            </w:pPr>
            <w:r w:rsidRPr="00D53D45">
              <w:rPr>
                <w:lang w:val="uk-UA"/>
              </w:rPr>
              <w:t>Серія П 000352 від 12.02.2016 року, строк дії з 12.02.2016 року до 25.01.2023 року, видане Національною комісією з цінних паперів та фондового ринку.</w:t>
            </w:r>
          </w:p>
        </w:tc>
      </w:tr>
      <w:tr w:rsidR="00865B70" w:rsidRPr="00385854" w:rsidTr="000F2D1F">
        <w:tc>
          <w:tcPr>
            <w:tcW w:w="3461" w:type="dxa"/>
          </w:tcPr>
          <w:p w:rsidR="00865B70" w:rsidRPr="00385854" w:rsidRDefault="00865B70" w:rsidP="000F2D1F">
            <w:pPr>
              <w:rPr>
                <w:lang w:val="uk-UA"/>
              </w:rPr>
            </w:pPr>
            <w:r w:rsidRPr="00385854">
              <w:rPr>
                <w:lang w:val="uk-UA"/>
              </w:rPr>
              <w:t>Сертифікат аудитора</w:t>
            </w:r>
          </w:p>
        </w:tc>
        <w:tc>
          <w:tcPr>
            <w:tcW w:w="6394" w:type="dxa"/>
          </w:tcPr>
          <w:p w:rsidR="00865B70" w:rsidRPr="00385854" w:rsidRDefault="00865B70" w:rsidP="000F2D1F">
            <w:pPr>
              <w:rPr>
                <w:lang w:val="uk-UA"/>
              </w:rPr>
            </w:pPr>
            <w:r w:rsidRPr="00385854">
              <w:rPr>
                <w:lang w:val="uk-UA"/>
              </w:rPr>
              <w:t>№ 006583 від 02.</w:t>
            </w:r>
            <w:bookmarkStart w:id="3" w:name="_GoBack"/>
            <w:bookmarkEnd w:id="3"/>
            <w:r w:rsidRPr="00385854">
              <w:rPr>
                <w:lang w:val="uk-UA"/>
              </w:rPr>
              <w:t>07.2009р., строк дії від 02.07.2009р. до 02.07.2019р.</w:t>
            </w:r>
          </w:p>
        </w:tc>
      </w:tr>
    </w:tbl>
    <w:p w:rsidR="00865B70" w:rsidRDefault="00865B70" w:rsidP="00865B70">
      <w:pPr>
        <w:pStyle w:val="a6"/>
        <w:tabs>
          <w:tab w:val="left" w:pos="-142"/>
        </w:tabs>
        <w:ind w:firstLine="0"/>
        <w:jc w:val="center"/>
        <w:rPr>
          <w:b/>
          <w:sz w:val="22"/>
        </w:rPr>
      </w:pPr>
    </w:p>
    <w:p w:rsidR="00865B70" w:rsidRPr="00DD0743" w:rsidRDefault="00865B70" w:rsidP="00865B70">
      <w:pPr>
        <w:pStyle w:val="a6"/>
        <w:tabs>
          <w:tab w:val="left" w:pos="-142"/>
        </w:tabs>
        <w:ind w:firstLine="0"/>
        <w:jc w:val="center"/>
        <w:rPr>
          <w:b/>
          <w:sz w:val="22"/>
        </w:rPr>
      </w:pPr>
      <w:r w:rsidRPr="00DD0743">
        <w:rPr>
          <w:b/>
          <w:sz w:val="22"/>
        </w:rPr>
        <w:t>Основні відомості про умови договору на проведення аудиту:</w:t>
      </w:r>
    </w:p>
    <w:p w:rsidR="00865B70" w:rsidRPr="00EA2708" w:rsidRDefault="00865B70" w:rsidP="00865B70">
      <w:pPr>
        <w:ind w:firstLine="708"/>
        <w:jc w:val="both"/>
        <w:rPr>
          <w:color w:val="FF0000"/>
          <w:lang w:val="uk-UA"/>
        </w:rPr>
      </w:pPr>
    </w:p>
    <w:tbl>
      <w:tblPr>
        <w:tblW w:w="0" w:type="auto"/>
        <w:tblInd w:w="250" w:type="dxa"/>
        <w:tblLayout w:type="fixed"/>
        <w:tblLook w:val="0000"/>
      </w:tblPr>
      <w:tblGrid>
        <w:gridCol w:w="5460"/>
        <w:gridCol w:w="4415"/>
      </w:tblGrid>
      <w:tr w:rsidR="00865B70" w:rsidRPr="00843DA2" w:rsidTr="000F2D1F">
        <w:trPr>
          <w:trHeight w:val="372"/>
        </w:trPr>
        <w:tc>
          <w:tcPr>
            <w:tcW w:w="5460" w:type="dxa"/>
            <w:tcBorders>
              <w:top w:val="single" w:sz="4" w:space="0" w:color="000000"/>
              <w:left w:val="single" w:sz="4" w:space="0" w:color="000000"/>
              <w:bottom w:val="single" w:sz="4" w:space="0" w:color="000000"/>
            </w:tcBorders>
            <w:vAlign w:val="center"/>
          </w:tcPr>
          <w:p w:rsidR="00865B70" w:rsidRPr="004B4251" w:rsidRDefault="00865B70" w:rsidP="000F2D1F">
            <w:pPr>
              <w:rPr>
                <w:lang w:val="uk-UA"/>
              </w:rPr>
            </w:pPr>
            <w:r w:rsidRPr="004B4251">
              <w:rPr>
                <w:lang w:val="uk-UA"/>
              </w:rPr>
              <w:t>- дата та номер договору на проведення аудиту</w:t>
            </w:r>
          </w:p>
        </w:tc>
        <w:tc>
          <w:tcPr>
            <w:tcW w:w="4415" w:type="dxa"/>
            <w:tcBorders>
              <w:top w:val="single" w:sz="4" w:space="0" w:color="000000"/>
              <w:left w:val="single" w:sz="4" w:space="0" w:color="000000"/>
              <w:bottom w:val="single" w:sz="4" w:space="0" w:color="000000"/>
              <w:right w:val="single" w:sz="4" w:space="0" w:color="000000"/>
            </w:tcBorders>
            <w:vAlign w:val="center"/>
          </w:tcPr>
          <w:p w:rsidR="00865B70" w:rsidRPr="004B4251" w:rsidRDefault="00865B70" w:rsidP="0064141B">
            <w:pPr>
              <w:pStyle w:val="12"/>
              <w:snapToGrid w:val="0"/>
              <w:spacing w:before="0" w:after="0"/>
              <w:rPr>
                <w:rFonts w:ascii="Times New Roman" w:hAnsi="Times New Roman" w:cs="Times New Roman"/>
                <w:sz w:val="24"/>
                <w:szCs w:val="24"/>
                <w:lang w:eastAsia="ru-RU"/>
              </w:rPr>
            </w:pPr>
            <w:r w:rsidRPr="004B4251">
              <w:rPr>
                <w:rFonts w:ascii="Times New Roman" w:hAnsi="Times New Roman" w:cs="Times New Roman"/>
                <w:sz w:val="24"/>
                <w:szCs w:val="24"/>
                <w:lang w:eastAsia="ru-RU"/>
              </w:rPr>
              <w:t xml:space="preserve">від </w:t>
            </w:r>
            <w:r w:rsidR="0064141B">
              <w:rPr>
                <w:rFonts w:ascii="Times New Roman" w:hAnsi="Times New Roman" w:cs="Times New Roman"/>
                <w:sz w:val="24"/>
                <w:szCs w:val="24"/>
                <w:lang w:eastAsia="ru-RU"/>
              </w:rPr>
              <w:t>22.02</w:t>
            </w:r>
            <w:r w:rsidR="00BB0A21">
              <w:rPr>
                <w:rFonts w:ascii="Times New Roman" w:hAnsi="Times New Roman" w:cs="Times New Roman"/>
                <w:sz w:val="24"/>
                <w:szCs w:val="24"/>
                <w:lang w:eastAsia="ru-RU"/>
              </w:rPr>
              <w:t>.2018</w:t>
            </w:r>
            <w:r w:rsidRPr="004B4251">
              <w:rPr>
                <w:rFonts w:ascii="Times New Roman" w:hAnsi="Times New Roman" w:cs="Times New Roman"/>
                <w:sz w:val="24"/>
                <w:szCs w:val="24"/>
                <w:lang w:eastAsia="ru-RU"/>
              </w:rPr>
              <w:t xml:space="preserve"> р. </w:t>
            </w:r>
            <w:r w:rsidRPr="004B4251">
              <w:rPr>
                <w:rFonts w:ascii="Times New Roman" w:hAnsi="Times New Roman" w:cs="Times New Roman"/>
                <w:bCs/>
                <w:spacing w:val="-1"/>
                <w:sz w:val="24"/>
                <w:szCs w:val="24"/>
              </w:rPr>
              <w:t xml:space="preserve">№ </w:t>
            </w:r>
            <w:r w:rsidR="0064141B">
              <w:rPr>
                <w:rFonts w:ascii="Times New Roman" w:hAnsi="Times New Roman" w:cs="Times New Roman"/>
                <w:bCs/>
                <w:spacing w:val="-1"/>
                <w:sz w:val="24"/>
                <w:szCs w:val="24"/>
              </w:rPr>
              <w:t>22/02-1</w:t>
            </w:r>
          </w:p>
        </w:tc>
      </w:tr>
      <w:tr w:rsidR="00865B70" w:rsidRPr="00843DA2" w:rsidTr="000F2D1F">
        <w:trPr>
          <w:trHeight w:val="484"/>
        </w:trPr>
        <w:tc>
          <w:tcPr>
            <w:tcW w:w="5460" w:type="dxa"/>
            <w:tcBorders>
              <w:top w:val="single" w:sz="4" w:space="0" w:color="000000"/>
              <w:left w:val="single" w:sz="4" w:space="0" w:color="000000"/>
              <w:bottom w:val="single" w:sz="4" w:space="0" w:color="000000"/>
            </w:tcBorders>
            <w:vAlign w:val="center"/>
          </w:tcPr>
          <w:p w:rsidR="00865B70" w:rsidRPr="004B4251" w:rsidRDefault="00865B70" w:rsidP="000F2D1F">
            <w:pPr>
              <w:rPr>
                <w:lang w:val="uk-UA"/>
              </w:rPr>
            </w:pPr>
            <w:r w:rsidRPr="004B4251">
              <w:rPr>
                <w:lang w:val="uk-UA"/>
              </w:rPr>
              <w:t>- дата початку та дата закінчення проведення аудиту</w:t>
            </w:r>
          </w:p>
        </w:tc>
        <w:tc>
          <w:tcPr>
            <w:tcW w:w="4415" w:type="dxa"/>
            <w:tcBorders>
              <w:top w:val="single" w:sz="4" w:space="0" w:color="000000"/>
              <w:left w:val="single" w:sz="4" w:space="0" w:color="000000"/>
              <w:bottom w:val="single" w:sz="4" w:space="0" w:color="000000"/>
              <w:right w:val="single" w:sz="4" w:space="0" w:color="000000"/>
            </w:tcBorders>
            <w:vAlign w:val="center"/>
          </w:tcPr>
          <w:p w:rsidR="00865B70" w:rsidRPr="004B4251" w:rsidRDefault="00865B70" w:rsidP="00BB0A21">
            <w:pPr>
              <w:rPr>
                <w:lang w:val="uk-UA"/>
              </w:rPr>
            </w:pPr>
            <w:r w:rsidRPr="004B4251">
              <w:rPr>
                <w:lang w:val="uk-UA"/>
              </w:rPr>
              <w:t xml:space="preserve">з </w:t>
            </w:r>
            <w:r w:rsidR="0064141B">
              <w:rPr>
                <w:lang w:val="uk-UA"/>
              </w:rPr>
              <w:t>22.02</w:t>
            </w:r>
            <w:r w:rsidR="00BB0A21">
              <w:rPr>
                <w:lang w:val="uk-UA"/>
              </w:rPr>
              <w:t>.2018</w:t>
            </w:r>
            <w:r w:rsidRPr="004B4251">
              <w:rPr>
                <w:lang w:val="uk-UA"/>
              </w:rPr>
              <w:t xml:space="preserve"> р. по </w:t>
            </w:r>
            <w:r w:rsidR="0064141B">
              <w:rPr>
                <w:lang w:val="uk-UA"/>
              </w:rPr>
              <w:t>12.03</w:t>
            </w:r>
            <w:r>
              <w:rPr>
                <w:lang w:val="uk-UA"/>
              </w:rPr>
              <w:t>.2018</w:t>
            </w:r>
            <w:r w:rsidRPr="004B4251">
              <w:rPr>
                <w:lang w:val="uk-UA"/>
              </w:rPr>
              <w:t xml:space="preserve"> р.</w:t>
            </w:r>
          </w:p>
        </w:tc>
      </w:tr>
    </w:tbl>
    <w:p w:rsidR="00865B70" w:rsidRDefault="00865B70" w:rsidP="00865B70">
      <w:pPr>
        <w:jc w:val="both"/>
        <w:rPr>
          <w:lang w:val="uk-UA"/>
        </w:rPr>
      </w:pPr>
    </w:p>
    <w:p w:rsidR="00865B70" w:rsidRPr="00F41DDB" w:rsidRDefault="00865B70" w:rsidP="00865B70">
      <w:pPr>
        <w:jc w:val="both"/>
        <w:rPr>
          <w:lang w:val="uk-UA"/>
        </w:rPr>
      </w:pPr>
      <w:r w:rsidRPr="00F41DDB">
        <w:rPr>
          <w:lang w:val="uk-UA"/>
        </w:rPr>
        <w:t xml:space="preserve">Приватне підприємство </w:t>
      </w:r>
    </w:p>
    <w:p w:rsidR="00865B70" w:rsidRPr="00F41DDB" w:rsidRDefault="00865B70" w:rsidP="00865B70">
      <w:pPr>
        <w:jc w:val="both"/>
        <w:rPr>
          <w:lang w:val="uk-UA"/>
        </w:rPr>
      </w:pPr>
      <w:r w:rsidRPr="00F41DDB">
        <w:rPr>
          <w:lang w:val="uk-UA"/>
        </w:rPr>
        <w:t>«</w:t>
      </w:r>
      <w:r w:rsidRPr="00F41DDB">
        <w:t>А</w:t>
      </w:r>
      <w:r w:rsidRPr="00F41DDB">
        <w:rPr>
          <w:lang w:val="uk-UA"/>
        </w:rPr>
        <w:t>УДИТОРСЬКА КОМПАНІЯ</w:t>
      </w:r>
      <w:r w:rsidRPr="00F41DDB">
        <w:t xml:space="preserve"> </w:t>
      </w:r>
    </w:p>
    <w:p w:rsidR="00865B70" w:rsidRPr="00F41DDB" w:rsidRDefault="00865B70" w:rsidP="00865B70">
      <w:pPr>
        <w:jc w:val="both"/>
        <w:rPr>
          <w:lang w:val="uk-UA"/>
        </w:rPr>
      </w:pPr>
      <w:r w:rsidRPr="00F41DDB">
        <w:t>«</w:t>
      </w:r>
      <w:r w:rsidRPr="00F41DDB">
        <w:rPr>
          <w:lang w:val="uk-UA"/>
        </w:rPr>
        <w:t>РЕЙТИНГ-АУДИТ</w:t>
      </w:r>
      <w:r w:rsidRPr="00F41DDB">
        <w:t>»</w:t>
      </w:r>
    </w:p>
    <w:p w:rsidR="00865B70" w:rsidRPr="00F41DDB" w:rsidRDefault="00865B70" w:rsidP="00865B70">
      <w:pPr>
        <w:jc w:val="both"/>
        <w:rPr>
          <w:lang w:val="uk-UA"/>
        </w:rPr>
      </w:pPr>
      <w:r w:rsidRPr="00F41DDB">
        <w:rPr>
          <w:lang w:val="uk-UA"/>
        </w:rPr>
        <w:t xml:space="preserve">Заступник </w:t>
      </w:r>
      <w:r w:rsidRPr="00F41DDB">
        <w:t>Директор</w:t>
      </w:r>
      <w:r w:rsidRPr="00F41DDB">
        <w:rPr>
          <w:lang w:val="uk-UA"/>
        </w:rPr>
        <w:t>а</w:t>
      </w:r>
      <w:r w:rsidRPr="00F41DDB">
        <w:t xml:space="preserve"> </w:t>
      </w:r>
      <w:r w:rsidRPr="00F41DDB">
        <w:rPr>
          <w:lang w:val="uk-UA"/>
        </w:rPr>
        <w:t xml:space="preserve">                                                          </w:t>
      </w:r>
      <w:r w:rsidRPr="00F41DDB">
        <w:t>м.п.</w:t>
      </w:r>
      <w:r w:rsidRPr="00F41DDB">
        <w:rPr>
          <w:lang w:val="uk-UA"/>
        </w:rPr>
        <w:t xml:space="preserve"> </w:t>
      </w:r>
      <w:r w:rsidRPr="00F41DDB">
        <w:t>___</w:t>
      </w:r>
      <w:r w:rsidRPr="00F41DDB">
        <w:rPr>
          <w:lang w:val="uk-UA"/>
        </w:rPr>
        <w:t>____</w:t>
      </w:r>
      <w:r w:rsidRPr="00F41DDB">
        <w:t>______</w:t>
      </w:r>
      <w:r w:rsidRPr="00F41DDB">
        <w:rPr>
          <w:lang w:val="uk-UA"/>
        </w:rPr>
        <w:t xml:space="preserve">   Т.М</w:t>
      </w:r>
      <w:r w:rsidRPr="00F41DDB">
        <w:t>.</w:t>
      </w:r>
      <w:r w:rsidRPr="00F41DDB">
        <w:rPr>
          <w:lang w:val="uk-UA"/>
        </w:rPr>
        <w:t xml:space="preserve"> Давид</w:t>
      </w:r>
      <w:r w:rsidRPr="00F41DDB">
        <w:t>ен</w:t>
      </w:r>
      <w:r w:rsidRPr="00F41DDB">
        <w:rPr>
          <w:lang w:val="uk-UA"/>
        </w:rPr>
        <w:t>ко</w:t>
      </w:r>
    </w:p>
    <w:p w:rsidR="00865B70" w:rsidRPr="00F41DDB" w:rsidRDefault="00865B70" w:rsidP="00865B70">
      <w:pPr>
        <w:jc w:val="both"/>
        <w:rPr>
          <w:lang w:val="uk-UA"/>
        </w:rPr>
      </w:pPr>
      <w:r w:rsidRPr="00F41DDB">
        <w:rPr>
          <w:lang w:val="uk-UA"/>
        </w:rPr>
        <w:t xml:space="preserve">Приватного підприємства </w:t>
      </w:r>
    </w:p>
    <w:p w:rsidR="00865B70" w:rsidRPr="00F41DDB" w:rsidRDefault="00865B70" w:rsidP="00865B70">
      <w:pPr>
        <w:jc w:val="both"/>
        <w:rPr>
          <w:lang w:val="uk-UA"/>
        </w:rPr>
      </w:pPr>
      <w:r w:rsidRPr="00F41DDB">
        <w:rPr>
          <w:lang w:val="uk-UA"/>
        </w:rPr>
        <w:t>«</w:t>
      </w:r>
      <w:r w:rsidRPr="00F41DDB">
        <w:t>А</w:t>
      </w:r>
      <w:r w:rsidRPr="00F41DDB">
        <w:rPr>
          <w:lang w:val="uk-UA"/>
        </w:rPr>
        <w:t>УДИТОРСЬКОЇ КОМПАНІЇ</w:t>
      </w:r>
      <w:r w:rsidRPr="00F41DDB">
        <w:t xml:space="preserve"> </w:t>
      </w:r>
    </w:p>
    <w:p w:rsidR="00865B70" w:rsidRPr="00F41DDB" w:rsidRDefault="00865B70" w:rsidP="00865B70">
      <w:pPr>
        <w:jc w:val="both"/>
        <w:rPr>
          <w:lang w:val="uk-UA"/>
        </w:rPr>
      </w:pPr>
      <w:r w:rsidRPr="00F41DDB">
        <w:t>«</w:t>
      </w:r>
      <w:r w:rsidRPr="00F41DDB">
        <w:rPr>
          <w:lang w:val="uk-UA"/>
        </w:rPr>
        <w:t>РЕЙТИНГ-АУДИТ</w:t>
      </w:r>
      <w:r w:rsidRPr="00F41DDB">
        <w:t>»</w:t>
      </w:r>
      <w:r w:rsidRPr="00F41DDB">
        <w:rPr>
          <w:lang w:val="uk-UA"/>
        </w:rPr>
        <w:t xml:space="preserve"> </w:t>
      </w:r>
      <w:r w:rsidRPr="00F41DDB">
        <w:tab/>
      </w:r>
      <w:r w:rsidRPr="00F41DDB">
        <w:rPr>
          <w:lang w:val="uk-UA"/>
        </w:rPr>
        <w:t xml:space="preserve">                              </w:t>
      </w:r>
    </w:p>
    <w:p w:rsidR="00865B70" w:rsidRPr="00F41DDB" w:rsidRDefault="00865B70" w:rsidP="00865B70">
      <w:pPr>
        <w:jc w:val="both"/>
        <w:rPr>
          <w:b/>
          <w:lang w:val="uk-UA"/>
        </w:rPr>
      </w:pPr>
      <w:r w:rsidRPr="00F41DDB">
        <w:rPr>
          <w:lang w:val="uk-UA"/>
        </w:rPr>
        <w:t>(сертифікат №</w:t>
      </w:r>
      <w:r w:rsidRPr="00F41DDB">
        <w:t>00</w:t>
      </w:r>
      <w:r w:rsidRPr="00F41DDB">
        <w:rPr>
          <w:lang w:val="uk-UA"/>
        </w:rPr>
        <w:t xml:space="preserve">6583)                                                                    </w:t>
      </w:r>
      <w:r w:rsidR="0064141B">
        <w:rPr>
          <w:lang w:val="uk-UA"/>
        </w:rPr>
        <w:t>12</w:t>
      </w:r>
      <w:r w:rsidRPr="00796B66">
        <w:rPr>
          <w:lang w:val="uk-UA"/>
        </w:rPr>
        <w:t xml:space="preserve"> </w:t>
      </w:r>
      <w:r w:rsidR="0064141B">
        <w:rPr>
          <w:lang w:val="uk-UA"/>
        </w:rPr>
        <w:t>березня</w:t>
      </w:r>
      <w:r w:rsidRPr="00796B66">
        <w:rPr>
          <w:lang w:val="uk-UA"/>
        </w:rPr>
        <w:t xml:space="preserve"> 2018</w:t>
      </w:r>
      <w:r>
        <w:rPr>
          <w:lang w:val="uk-UA"/>
        </w:rPr>
        <w:t xml:space="preserve"> </w:t>
      </w:r>
      <w:r w:rsidRPr="00796B66">
        <w:rPr>
          <w:lang w:val="uk-UA"/>
        </w:rPr>
        <w:t>року</w:t>
      </w:r>
    </w:p>
    <w:p w:rsidR="00CE1E14" w:rsidRPr="00A103EB" w:rsidRDefault="00CE1E14" w:rsidP="00865B70">
      <w:pPr>
        <w:pStyle w:val="a6"/>
        <w:tabs>
          <w:tab w:val="left" w:pos="-142"/>
        </w:tabs>
        <w:ind w:firstLine="0"/>
        <w:jc w:val="center"/>
      </w:pPr>
    </w:p>
    <w:sectPr w:rsidR="00CE1E14" w:rsidRPr="00A103EB" w:rsidSect="00362B85">
      <w:footerReference w:type="even" r:id="rId7"/>
      <w:footerReference w:type="default" r:id="rId8"/>
      <w:footerReference w:type="first" r:id="rId9"/>
      <w:pgSz w:w="11906" w:h="16838" w:code="9"/>
      <w:pgMar w:top="720" w:right="624" w:bottom="900" w:left="95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B09" w:rsidRDefault="00EC5B09">
      <w:r>
        <w:separator/>
      </w:r>
    </w:p>
  </w:endnote>
  <w:endnote w:type="continuationSeparator" w:id="0">
    <w:p w:rsidR="00EC5B09" w:rsidRDefault="00EC5B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31" w:rsidRDefault="00A351D1">
    <w:pPr>
      <w:pStyle w:val="a4"/>
      <w:framePr w:wrap="around" w:vAnchor="text" w:hAnchor="margin" w:xAlign="right" w:y="1"/>
      <w:rPr>
        <w:rStyle w:val="a8"/>
      </w:rPr>
    </w:pPr>
    <w:r>
      <w:rPr>
        <w:rStyle w:val="a8"/>
      </w:rPr>
      <w:fldChar w:fldCharType="begin"/>
    </w:r>
    <w:r w:rsidR="006A1431">
      <w:rPr>
        <w:rStyle w:val="a8"/>
      </w:rPr>
      <w:instrText xml:space="preserve">PAGE  </w:instrText>
    </w:r>
    <w:r>
      <w:rPr>
        <w:rStyle w:val="a8"/>
      </w:rPr>
      <w:fldChar w:fldCharType="end"/>
    </w:r>
  </w:p>
  <w:p w:rsidR="006A1431" w:rsidRDefault="006A1431">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31" w:rsidRDefault="00A351D1">
    <w:pPr>
      <w:pStyle w:val="a4"/>
      <w:framePr w:wrap="around" w:vAnchor="text" w:hAnchor="margin" w:xAlign="right" w:y="1"/>
      <w:rPr>
        <w:rStyle w:val="a8"/>
      </w:rPr>
    </w:pPr>
    <w:r>
      <w:rPr>
        <w:rStyle w:val="a8"/>
      </w:rPr>
      <w:fldChar w:fldCharType="begin"/>
    </w:r>
    <w:r w:rsidR="006A1431">
      <w:rPr>
        <w:rStyle w:val="a8"/>
      </w:rPr>
      <w:instrText xml:space="preserve">PAGE  </w:instrText>
    </w:r>
    <w:r>
      <w:rPr>
        <w:rStyle w:val="a8"/>
      </w:rPr>
      <w:fldChar w:fldCharType="separate"/>
    </w:r>
    <w:r w:rsidR="00C43A9E">
      <w:rPr>
        <w:rStyle w:val="a8"/>
        <w:noProof/>
      </w:rPr>
      <w:t>10</w:t>
    </w:r>
    <w:r>
      <w:rPr>
        <w:rStyle w:val="a8"/>
      </w:rPr>
      <w:fldChar w:fldCharType="end"/>
    </w:r>
  </w:p>
  <w:p w:rsidR="006A1431" w:rsidRDefault="00A351D1">
    <w:pPr>
      <w:pStyle w:val="a4"/>
      <w:ind w:right="360"/>
      <w:rPr>
        <w:lang w:val="uk-UA"/>
      </w:rPr>
    </w:pPr>
    <w:r w:rsidRPr="00A351D1">
      <w:rPr>
        <w:lang w:val="uk-UA"/>
      </w:rPr>
    </w:r>
    <w:r>
      <w:rPr>
        <w:lang w:val="uk-UA"/>
      </w:rPr>
      <w:pict>
        <v:rect id="_x0000_s2050" style="width:516pt;height:1.5pt;mso-position-horizontal-relative:char;mso-position-vertical-relative:line" fillcolor="lime" stroked="f"/>
      </w:pict>
    </w:r>
  </w:p>
  <w:p w:rsidR="006A1431" w:rsidRDefault="006A1431">
    <w:pPr>
      <w:pStyle w:val="a4"/>
      <w:rPr>
        <w:lang w:val="uk-UA"/>
      </w:rPr>
    </w:pPr>
    <w:r>
      <w:rPr>
        <w:rFonts w:ascii="Verdana" w:hAnsi="Verdana"/>
        <w:color w:val="00FF00"/>
        <w:sz w:val="16"/>
        <w:lang w:val="uk-UA"/>
      </w:rPr>
      <w:t>Аудиторська компанія «Рейтинг-Аудит».</w:t>
    </w:r>
    <w:r>
      <w:rPr>
        <w:rFonts w:ascii="Arial" w:hAnsi="Arial"/>
        <w:color w:val="00FF00"/>
        <w:sz w:val="16"/>
        <w:lang w:val="uk-UA"/>
      </w:rPr>
      <w:t xml:space="preserve"> Свідоцтво суб’єкта аудиторської діяльності  4129 від 26.03.2008. </w:t>
    </w:r>
    <w:r>
      <w:rPr>
        <w:rFonts w:ascii="Arial" w:hAnsi="Arial"/>
        <w:color w:val="00FF00"/>
        <w:sz w:val="16"/>
        <w:lang w:val="en-US"/>
      </w:rPr>
      <w:t>E</w:t>
    </w:r>
    <w:r w:rsidRPr="00CC4F55">
      <w:rPr>
        <w:rFonts w:ascii="Arial" w:hAnsi="Arial"/>
        <w:color w:val="00FF00"/>
        <w:sz w:val="16"/>
        <w:lang w:val="uk-UA"/>
      </w:rPr>
      <w:t>-</w:t>
    </w:r>
    <w:proofErr w:type="gramStart"/>
    <w:r>
      <w:rPr>
        <w:rFonts w:ascii="Arial" w:hAnsi="Arial"/>
        <w:color w:val="00FF00"/>
        <w:sz w:val="16"/>
        <w:lang w:val="en-US"/>
      </w:rPr>
      <w:t>mail</w:t>
    </w:r>
    <w:r w:rsidRPr="00CC4F55">
      <w:rPr>
        <w:rFonts w:ascii="Arial" w:hAnsi="Arial"/>
        <w:color w:val="00FF00"/>
        <w:sz w:val="16"/>
        <w:lang w:val="uk-UA"/>
      </w:rPr>
      <w:t xml:space="preserve"> :</w:t>
    </w:r>
    <w:proofErr w:type="gramEnd"/>
    <w:r>
      <w:rPr>
        <w:rFonts w:ascii="Arial" w:hAnsi="Arial"/>
        <w:color w:val="00FF00"/>
        <w:sz w:val="16"/>
        <w:lang w:val="en-US"/>
      </w:rPr>
      <w:t>rating</w:t>
    </w:r>
    <w:r w:rsidRPr="00CC4F55">
      <w:rPr>
        <w:rFonts w:ascii="Arial" w:hAnsi="Arial"/>
        <w:color w:val="00FF00"/>
        <w:sz w:val="16"/>
        <w:lang w:val="uk-UA"/>
      </w:rPr>
      <w:t>@</w:t>
    </w:r>
    <w:r>
      <w:rPr>
        <w:rFonts w:ascii="Arial" w:hAnsi="Arial"/>
        <w:color w:val="00FF00"/>
        <w:sz w:val="16"/>
        <w:lang w:val="en-US"/>
      </w:rPr>
      <w:t>bigmir</w:t>
    </w:r>
    <w:r w:rsidRPr="00CC4F55">
      <w:rPr>
        <w:rFonts w:ascii="Arial" w:hAnsi="Arial"/>
        <w:color w:val="00FF00"/>
        <w:sz w:val="16"/>
        <w:lang w:val="uk-UA"/>
      </w:rPr>
      <w:t>.</w:t>
    </w:r>
    <w:r>
      <w:rPr>
        <w:rFonts w:ascii="Arial" w:hAnsi="Arial"/>
        <w:color w:val="00FF00"/>
        <w:sz w:val="16"/>
        <w:lang w:val="en-US"/>
      </w:rPr>
      <w:t>net</w:t>
    </w:r>
    <w:r>
      <w:rPr>
        <w:color w:val="00FF00"/>
        <w:sz w:val="16"/>
        <w:lang w:val="uk-U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31" w:rsidRDefault="00A351D1">
    <w:pPr>
      <w:pStyle w:val="a4"/>
      <w:ind w:right="360"/>
      <w:rPr>
        <w:lang w:val="uk-UA"/>
      </w:rPr>
    </w:pPr>
    <w:r w:rsidRPr="00A351D1">
      <w:rPr>
        <w:lang w:val="uk-UA"/>
      </w:rPr>
    </w:r>
    <w:r>
      <w:rPr>
        <w:lang w:val="uk-UA"/>
      </w:rPr>
      <w:pict>
        <v:rect id="_x0000_s2049" style="width:516pt;height:1.5pt;mso-position-horizontal-relative:char;mso-position-vertical-relative:line" fillcolor="lime" stroked="f"/>
      </w:pict>
    </w:r>
  </w:p>
  <w:p w:rsidR="006A1431" w:rsidRDefault="006A1431">
    <w:pPr>
      <w:pStyle w:val="a4"/>
      <w:rPr>
        <w:lang w:val="uk-UA"/>
      </w:rPr>
    </w:pPr>
    <w:r>
      <w:rPr>
        <w:rFonts w:ascii="Verdana" w:hAnsi="Verdana"/>
        <w:color w:val="00FF00"/>
        <w:sz w:val="16"/>
        <w:lang w:val="uk-UA"/>
      </w:rPr>
      <w:t>Аудиторська компанія «Рейтинг-Аудит».</w:t>
    </w:r>
    <w:r>
      <w:rPr>
        <w:rFonts w:ascii="Arial" w:hAnsi="Arial"/>
        <w:color w:val="00FF00"/>
        <w:sz w:val="16"/>
        <w:lang w:val="uk-UA"/>
      </w:rPr>
      <w:t xml:space="preserve"> Свідоцтво суб’єкта аудиторської діяльності  4129 від 26.03.2008. </w:t>
    </w:r>
    <w:r>
      <w:rPr>
        <w:rFonts w:ascii="Arial" w:hAnsi="Arial"/>
        <w:color w:val="00FF00"/>
        <w:sz w:val="16"/>
        <w:lang w:val="en-US"/>
      </w:rPr>
      <w:t>E</w:t>
    </w:r>
    <w:r w:rsidRPr="00CC4F55">
      <w:rPr>
        <w:rFonts w:ascii="Arial" w:hAnsi="Arial"/>
        <w:color w:val="00FF00"/>
        <w:sz w:val="16"/>
        <w:lang w:val="uk-UA"/>
      </w:rPr>
      <w:t>-</w:t>
    </w:r>
    <w:proofErr w:type="gramStart"/>
    <w:r>
      <w:rPr>
        <w:rFonts w:ascii="Arial" w:hAnsi="Arial"/>
        <w:color w:val="00FF00"/>
        <w:sz w:val="16"/>
        <w:lang w:val="en-US"/>
      </w:rPr>
      <w:t>mail</w:t>
    </w:r>
    <w:r w:rsidRPr="00CC4F55">
      <w:rPr>
        <w:rFonts w:ascii="Arial" w:hAnsi="Arial"/>
        <w:color w:val="00FF00"/>
        <w:sz w:val="16"/>
        <w:lang w:val="uk-UA"/>
      </w:rPr>
      <w:t xml:space="preserve"> :</w:t>
    </w:r>
    <w:proofErr w:type="gramEnd"/>
    <w:r>
      <w:rPr>
        <w:rFonts w:ascii="Arial" w:hAnsi="Arial"/>
        <w:color w:val="00FF00"/>
        <w:sz w:val="16"/>
        <w:lang w:val="en-US"/>
      </w:rPr>
      <w:t>rating</w:t>
    </w:r>
    <w:r w:rsidRPr="00CC4F55">
      <w:rPr>
        <w:rFonts w:ascii="Arial" w:hAnsi="Arial"/>
        <w:color w:val="00FF00"/>
        <w:sz w:val="16"/>
        <w:lang w:val="uk-UA"/>
      </w:rPr>
      <w:t>@</w:t>
    </w:r>
    <w:r>
      <w:rPr>
        <w:rFonts w:ascii="Arial" w:hAnsi="Arial"/>
        <w:color w:val="00FF00"/>
        <w:sz w:val="16"/>
        <w:lang w:val="en-US"/>
      </w:rPr>
      <w:t>bigmir</w:t>
    </w:r>
    <w:r w:rsidRPr="00CC4F55">
      <w:rPr>
        <w:rFonts w:ascii="Arial" w:hAnsi="Arial"/>
        <w:color w:val="00FF00"/>
        <w:sz w:val="16"/>
        <w:lang w:val="uk-UA"/>
      </w:rPr>
      <w:t>.</w:t>
    </w:r>
    <w:r>
      <w:rPr>
        <w:rFonts w:ascii="Arial" w:hAnsi="Arial"/>
        <w:color w:val="00FF00"/>
        <w:sz w:val="16"/>
        <w:lang w:val="en-US"/>
      </w:rPr>
      <w:t>net</w:t>
    </w:r>
    <w:r>
      <w:rPr>
        <w:color w:val="00FF00"/>
        <w:sz w:val="16"/>
        <w:lang w:val="uk-U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B09" w:rsidRDefault="00EC5B09">
      <w:r>
        <w:separator/>
      </w:r>
    </w:p>
  </w:footnote>
  <w:footnote w:type="continuationSeparator" w:id="0">
    <w:p w:rsidR="00EC5B09" w:rsidRDefault="00EC5B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4"/>
    <w:lvl w:ilvl="0">
      <w:start w:val="1"/>
      <w:numFmt w:val="bullet"/>
      <w:lvlText w:val=""/>
      <w:lvlJc w:val="left"/>
      <w:pPr>
        <w:tabs>
          <w:tab w:val="num" w:pos="0"/>
        </w:tabs>
        <w:ind w:left="780" w:hanging="360"/>
      </w:pPr>
      <w:rPr>
        <w:rFonts w:ascii="Symbol" w:hAnsi="Symbol"/>
      </w:rPr>
    </w:lvl>
    <w:lvl w:ilvl="1">
      <w:start w:val="1"/>
      <w:numFmt w:val="bullet"/>
      <w:lvlText w:val="o"/>
      <w:lvlJc w:val="left"/>
      <w:pPr>
        <w:tabs>
          <w:tab w:val="num" w:pos="0"/>
        </w:tabs>
        <w:ind w:left="1500" w:hanging="360"/>
      </w:pPr>
      <w:rPr>
        <w:rFonts w:ascii="Courier New" w:hAnsi="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rPr>
    </w:lvl>
    <w:lvl w:ilvl="8">
      <w:start w:val="1"/>
      <w:numFmt w:val="bullet"/>
      <w:lvlText w:val=""/>
      <w:lvlJc w:val="left"/>
      <w:pPr>
        <w:tabs>
          <w:tab w:val="num" w:pos="0"/>
        </w:tabs>
        <w:ind w:left="6540" w:hanging="360"/>
      </w:pPr>
      <w:rPr>
        <w:rFonts w:ascii="Wingdings" w:hAnsi="Wingdings"/>
      </w:rPr>
    </w:lvl>
  </w:abstractNum>
  <w:abstractNum w:abstractNumId="1">
    <w:nsid w:val="00000006"/>
    <w:multiLevelType w:val="multilevel"/>
    <w:tmpl w:val="00000006"/>
    <w:name w:val="WW8Num5"/>
    <w:lvl w:ilvl="0">
      <w:start w:val="1"/>
      <w:numFmt w:val="decimal"/>
      <w:lvlText w:val="%1."/>
      <w:lvlJc w:val="left"/>
      <w:pPr>
        <w:tabs>
          <w:tab w:val="num" w:pos="0"/>
        </w:tabs>
        <w:ind w:left="927" w:hanging="360"/>
      </w:pPr>
      <w:rPr>
        <w:rFonts w:cs="Times New Roman"/>
        <w:sz w:val="22"/>
      </w:rPr>
    </w:lvl>
    <w:lvl w:ilvl="1">
      <w:start w:val="1"/>
      <w:numFmt w:val="decimal"/>
      <w:lvlText w:val="%2."/>
      <w:lvlJc w:val="left"/>
      <w:pPr>
        <w:tabs>
          <w:tab w:val="num" w:pos="0"/>
        </w:tabs>
        <w:ind w:left="1440" w:hanging="360"/>
      </w:pPr>
      <w:rPr>
        <w:rFonts w:cs="Times New Roman"/>
        <w:sz w:val="22"/>
      </w:rPr>
    </w:lvl>
    <w:lvl w:ilvl="2">
      <w:start w:val="1"/>
      <w:numFmt w:val="decimal"/>
      <w:lvlText w:val="%3."/>
      <w:lvlJc w:val="left"/>
      <w:pPr>
        <w:tabs>
          <w:tab w:val="num" w:pos="0"/>
        </w:tabs>
        <w:ind w:left="2160" w:hanging="360"/>
      </w:pPr>
      <w:rPr>
        <w:rFonts w:cs="Times New Roman"/>
        <w:sz w:val="22"/>
      </w:rPr>
    </w:lvl>
    <w:lvl w:ilvl="3">
      <w:start w:val="1"/>
      <w:numFmt w:val="decimal"/>
      <w:lvlText w:val="%4."/>
      <w:lvlJc w:val="left"/>
      <w:pPr>
        <w:tabs>
          <w:tab w:val="num" w:pos="0"/>
        </w:tabs>
        <w:ind w:left="2880" w:hanging="360"/>
      </w:pPr>
      <w:rPr>
        <w:rFonts w:cs="Times New Roman"/>
        <w:sz w:val="22"/>
      </w:rPr>
    </w:lvl>
    <w:lvl w:ilvl="4">
      <w:start w:val="1"/>
      <w:numFmt w:val="decimal"/>
      <w:lvlText w:val="%5."/>
      <w:lvlJc w:val="left"/>
      <w:pPr>
        <w:tabs>
          <w:tab w:val="num" w:pos="0"/>
        </w:tabs>
        <w:ind w:left="3600" w:hanging="360"/>
      </w:pPr>
      <w:rPr>
        <w:rFonts w:cs="Times New Roman"/>
        <w:sz w:val="22"/>
      </w:rPr>
    </w:lvl>
    <w:lvl w:ilvl="5">
      <w:start w:val="1"/>
      <w:numFmt w:val="decimal"/>
      <w:lvlText w:val="%6."/>
      <w:lvlJc w:val="left"/>
      <w:pPr>
        <w:tabs>
          <w:tab w:val="num" w:pos="0"/>
        </w:tabs>
        <w:ind w:left="4320" w:hanging="360"/>
      </w:pPr>
      <w:rPr>
        <w:rFonts w:cs="Times New Roman"/>
        <w:sz w:val="22"/>
      </w:rPr>
    </w:lvl>
    <w:lvl w:ilvl="6">
      <w:start w:val="1"/>
      <w:numFmt w:val="decimal"/>
      <w:lvlText w:val="%7."/>
      <w:lvlJc w:val="left"/>
      <w:pPr>
        <w:tabs>
          <w:tab w:val="num" w:pos="0"/>
        </w:tabs>
        <w:ind w:left="5040" w:hanging="360"/>
      </w:pPr>
      <w:rPr>
        <w:rFonts w:cs="Times New Roman"/>
        <w:sz w:val="22"/>
      </w:rPr>
    </w:lvl>
    <w:lvl w:ilvl="7">
      <w:start w:val="1"/>
      <w:numFmt w:val="decimal"/>
      <w:lvlText w:val="%8."/>
      <w:lvlJc w:val="left"/>
      <w:pPr>
        <w:tabs>
          <w:tab w:val="num" w:pos="0"/>
        </w:tabs>
        <w:ind w:left="5760" w:hanging="360"/>
      </w:pPr>
      <w:rPr>
        <w:rFonts w:cs="Times New Roman"/>
        <w:sz w:val="22"/>
      </w:rPr>
    </w:lvl>
    <w:lvl w:ilvl="8">
      <w:start w:val="1"/>
      <w:numFmt w:val="decimal"/>
      <w:lvlText w:val="%9."/>
      <w:lvlJc w:val="left"/>
      <w:pPr>
        <w:tabs>
          <w:tab w:val="num" w:pos="0"/>
        </w:tabs>
        <w:ind w:left="6480" w:hanging="360"/>
      </w:pPr>
      <w:rPr>
        <w:rFonts w:cs="Times New Roman"/>
        <w:sz w:val="22"/>
      </w:rPr>
    </w:lvl>
  </w:abstractNum>
  <w:abstractNum w:abstractNumId="2">
    <w:nsid w:val="00000009"/>
    <w:multiLevelType w:val="multilevel"/>
    <w:tmpl w:val="00000009"/>
    <w:name w:val="WW8Num9"/>
    <w:lvl w:ilvl="0">
      <w:start w:val="1"/>
      <w:numFmt w:val="bullet"/>
      <w:lvlText w:val="-"/>
      <w:lvlJc w:val="left"/>
      <w:pPr>
        <w:tabs>
          <w:tab w:val="num" w:pos="708"/>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hint="default"/>
      </w:rPr>
    </w:lvl>
  </w:abstractNum>
  <w:abstractNum w:abstractNumId="4">
    <w:nsid w:val="0000000B"/>
    <w:multiLevelType w:val="multilevel"/>
    <w:tmpl w:val="0000000B"/>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nsid w:val="00C234CC"/>
    <w:multiLevelType w:val="multilevel"/>
    <w:tmpl w:val="75CC7BAA"/>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09B87898"/>
    <w:multiLevelType w:val="hybridMultilevel"/>
    <w:tmpl w:val="5152208E"/>
    <w:lvl w:ilvl="0" w:tplc="04220001">
      <w:start w:val="1"/>
      <w:numFmt w:val="bullet"/>
      <w:lvlText w:val=""/>
      <w:lvlJc w:val="left"/>
      <w:pPr>
        <w:ind w:left="1560" w:hanging="360"/>
      </w:pPr>
      <w:rPr>
        <w:rFonts w:ascii="Symbol" w:hAnsi="Symbol" w:hint="default"/>
      </w:rPr>
    </w:lvl>
    <w:lvl w:ilvl="1" w:tplc="04220003" w:tentative="1">
      <w:start w:val="1"/>
      <w:numFmt w:val="bullet"/>
      <w:lvlText w:val="o"/>
      <w:lvlJc w:val="left"/>
      <w:pPr>
        <w:ind w:left="2280" w:hanging="360"/>
      </w:pPr>
      <w:rPr>
        <w:rFonts w:ascii="Courier New" w:hAnsi="Courier New" w:cs="Courier New" w:hint="default"/>
      </w:rPr>
    </w:lvl>
    <w:lvl w:ilvl="2" w:tplc="04220005" w:tentative="1">
      <w:start w:val="1"/>
      <w:numFmt w:val="bullet"/>
      <w:lvlText w:val=""/>
      <w:lvlJc w:val="left"/>
      <w:pPr>
        <w:ind w:left="3000" w:hanging="360"/>
      </w:pPr>
      <w:rPr>
        <w:rFonts w:ascii="Wingdings" w:hAnsi="Wingdings" w:hint="default"/>
      </w:rPr>
    </w:lvl>
    <w:lvl w:ilvl="3" w:tplc="04220001" w:tentative="1">
      <w:start w:val="1"/>
      <w:numFmt w:val="bullet"/>
      <w:lvlText w:val=""/>
      <w:lvlJc w:val="left"/>
      <w:pPr>
        <w:ind w:left="3720" w:hanging="360"/>
      </w:pPr>
      <w:rPr>
        <w:rFonts w:ascii="Symbol" w:hAnsi="Symbol" w:hint="default"/>
      </w:rPr>
    </w:lvl>
    <w:lvl w:ilvl="4" w:tplc="04220003" w:tentative="1">
      <w:start w:val="1"/>
      <w:numFmt w:val="bullet"/>
      <w:lvlText w:val="o"/>
      <w:lvlJc w:val="left"/>
      <w:pPr>
        <w:ind w:left="4440" w:hanging="360"/>
      </w:pPr>
      <w:rPr>
        <w:rFonts w:ascii="Courier New" w:hAnsi="Courier New" w:cs="Courier New" w:hint="default"/>
      </w:rPr>
    </w:lvl>
    <w:lvl w:ilvl="5" w:tplc="04220005" w:tentative="1">
      <w:start w:val="1"/>
      <w:numFmt w:val="bullet"/>
      <w:lvlText w:val=""/>
      <w:lvlJc w:val="left"/>
      <w:pPr>
        <w:ind w:left="5160" w:hanging="360"/>
      </w:pPr>
      <w:rPr>
        <w:rFonts w:ascii="Wingdings" w:hAnsi="Wingdings" w:hint="default"/>
      </w:rPr>
    </w:lvl>
    <w:lvl w:ilvl="6" w:tplc="04220001" w:tentative="1">
      <w:start w:val="1"/>
      <w:numFmt w:val="bullet"/>
      <w:lvlText w:val=""/>
      <w:lvlJc w:val="left"/>
      <w:pPr>
        <w:ind w:left="5880" w:hanging="360"/>
      </w:pPr>
      <w:rPr>
        <w:rFonts w:ascii="Symbol" w:hAnsi="Symbol" w:hint="default"/>
      </w:rPr>
    </w:lvl>
    <w:lvl w:ilvl="7" w:tplc="04220003" w:tentative="1">
      <w:start w:val="1"/>
      <w:numFmt w:val="bullet"/>
      <w:lvlText w:val="o"/>
      <w:lvlJc w:val="left"/>
      <w:pPr>
        <w:ind w:left="6600" w:hanging="360"/>
      </w:pPr>
      <w:rPr>
        <w:rFonts w:ascii="Courier New" w:hAnsi="Courier New" w:cs="Courier New" w:hint="default"/>
      </w:rPr>
    </w:lvl>
    <w:lvl w:ilvl="8" w:tplc="04220005" w:tentative="1">
      <w:start w:val="1"/>
      <w:numFmt w:val="bullet"/>
      <w:lvlText w:val=""/>
      <w:lvlJc w:val="left"/>
      <w:pPr>
        <w:ind w:left="7320" w:hanging="360"/>
      </w:pPr>
      <w:rPr>
        <w:rFonts w:ascii="Wingdings" w:hAnsi="Wingdings" w:hint="default"/>
      </w:rPr>
    </w:lvl>
  </w:abstractNum>
  <w:abstractNum w:abstractNumId="7">
    <w:nsid w:val="0A516C50"/>
    <w:multiLevelType w:val="hybridMultilevel"/>
    <w:tmpl w:val="90AA2DFE"/>
    <w:lvl w:ilvl="0" w:tplc="CAF818DE">
      <w:start w:val="1"/>
      <w:numFmt w:val="bullet"/>
      <w:lvlText w:val=""/>
      <w:lvlJc w:val="left"/>
      <w:pPr>
        <w:ind w:left="1080" w:hanging="360"/>
      </w:pPr>
      <w:rPr>
        <w:rFonts w:ascii="Symbol" w:hAnsi="Symbol"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BE92B6D"/>
    <w:multiLevelType w:val="multilevel"/>
    <w:tmpl w:val="4698B6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CCE6142"/>
    <w:multiLevelType w:val="hybridMultilevel"/>
    <w:tmpl w:val="D8361DCE"/>
    <w:lvl w:ilvl="0" w:tplc="CF2A3336">
      <w:start w:val="7"/>
      <w:numFmt w:val="decimal"/>
      <w:lvlText w:val="%1."/>
      <w:lvlJc w:val="left"/>
      <w:pPr>
        <w:tabs>
          <w:tab w:val="num" w:pos="1080"/>
        </w:tabs>
        <w:ind w:left="1080" w:hanging="360"/>
      </w:pPr>
      <w:rPr>
        <w:rFonts w:hint="default"/>
      </w:rPr>
    </w:lvl>
    <w:lvl w:ilvl="1" w:tplc="07F8145C" w:tentative="1">
      <w:start w:val="1"/>
      <w:numFmt w:val="lowerLetter"/>
      <w:lvlText w:val="%2."/>
      <w:lvlJc w:val="left"/>
      <w:pPr>
        <w:tabs>
          <w:tab w:val="num" w:pos="1800"/>
        </w:tabs>
        <w:ind w:left="1800" w:hanging="360"/>
      </w:pPr>
    </w:lvl>
    <w:lvl w:ilvl="2" w:tplc="92BA977A" w:tentative="1">
      <w:start w:val="1"/>
      <w:numFmt w:val="lowerRoman"/>
      <w:lvlText w:val="%3."/>
      <w:lvlJc w:val="right"/>
      <w:pPr>
        <w:tabs>
          <w:tab w:val="num" w:pos="2520"/>
        </w:tabs>
        <w:ind w:left="2520" w:hanging="180"/>
      </w:pPr>
    </w:lvl>
    <w:lvl w:ilvl="3" w:tplc="C4FEB81C" w:tentative="1">
      <w:start w:val="1"/>
      <w:numFmt w:val="decimal"/>
      <w:lvlText w:val="%4."/>
      <w:lvlJc w:val="left"/>
      <w:pPr>
        <w:tabs>
          <w:tab w:val="num" w:pos="3240"/>
        </w:tabs>
        <w:ind w:left="3240" w:hanging="360"/>
      </w:pPr>
    </w:lvl>
    <w:lvl w:ilvl="4" w:tplc="A956C606" w:tentative="1">
      <w:start w:val="1"/>
      <w:numFmt w:val="lowerLetter"/>
      <w:lvlText w:val="%5."/>
      <w:lvlJc w:val="left"/>
      <w:pPr>
        <w:tabs>
          <w:tab w:val="num" w:pos="3960"/>
        </w:tabs>
        <w:ind w:left="3960" w:hanging="360"/>
      </w:pPr>
    </w:lvl>
    <w:lvl w:ilvl="5" w:tplc="526A4134" w:tentative="1">
      <w:start w:val="1"/>
      <w:numFmt w:val="lowerRoman"/>
      <w:lvlText w:val="%6."/>
      <w:lvlJc w:val="right"/>
      <w:pPr>
        <w:tabs>
          <w:tab w:val="num" w:pos="4680"/>
        </w:tabs>
        <w:ind w:left="4680" w:hanging="180"/>
      </w:pPr>
    </w:lvl>
    <w:lvl w:ilvl="6" w:tplc="FD82EFB2" w:tentative="1">
      <w:start w:val="1"/>
      <w:numFmt w:val="decimal"/>
      <w:lvlText w:val="%7."/>
      <w:lvlJc w:val="left"/>
      <w:pPr>
        <w:tabs>
          <w:tab w:val="num" w:pos="5400"/>
        </w:tabs>
        <w:ind w:left="5400" w:hanging="360"/>
      </w:pPr>
    </w:lvl>
    <w:lvl w:ilvl="7" w:tplc="1966A146" w:tentative="1">
      <w:start w:val="1"/>
      <w:numFmt w:val="lowerLetter"/>
      <w:lvlText w:val="%8."/>
      <w:lvlJc w:val="left"/>
      <w:pPr>
        <w:tabs>
          <w:tab w:val="num" w:pos="6120"/>
        </w:tabs>
        <w:ind w:left="6120" w:hanging="360"/>
      </w:pPr>
    </w:lvl>
    <w:lvl w:ilvl="8" w:tplc="79646316" w:tentative="1">
      <w:start w:val="1"/>
      <w:numFmt w:val="lowerRoman"/>
      <w:lvlText w:val="%9."/>
      <w:lvlJc w:val="right"/>
      <w:pPr>
        <w:tabs>
          <w:tab w:val="num" w:pos="6840"/>
        </w:tabs>
        <w:ind w:left="6840" w:hanging="180"/>
      </w:pPr>
    </w:lvl>
  </w:abstractNum>
  <w:abstractNum w:abstractNumId="10">
    <w:nsid w:val="1406672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19365E8E"/>
    <w:multiLevelType w:val="hybridMultilevel"/>
    <w:tmpl w:val="50A649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F320129"/>
    <w:multiLevelType w:val="hybridMultilevel"/>
    <w:tmpl w:val="720487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1AA3E97"/>
    <w:multiLevelType w:val="multilevel"/>
    <w:tmpl w:val="E32A3D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CA1326"/>
    <w:multiLevelType w:val="multilevel"/>
    <w:tmpl w:val="B97C836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94F645D"/>
    <w:multiLevelType w:val="hybridMultilevel"/>
    <w:tmpl w:val="9D8EE3C8"/>
    <w:lvl w:ilvl="0" w:tplc="356E31A6">
      <w:start w:val="1"/>
      <w:numFmt w:val="bullet"/>
      <w:lvlText w:val="-"/>
      <w:lvlJc w:val="left"/>
      <w:pPr>
        <w:tabs>
          <w:tab w:val="num" w:pos="1080"/>
        </w:tabs>
        <w:ind w:left="1080" w:hanging="360"/>
      </w:pPr>
      <w:rPr>
        <w:rFonts w:ascii="Times New Roman" w:eastAsia="Times New Roman" w:hAnsi="Times New Roman" w:cs="Times New Roman" w:hint="default"/>
      </w:rPr>
    </w:lvl>
    <w:lvl w:ilvl="1" w:tplc="0DA029A2" w:tentative="1">
      <w:start w:val="1"/>
      <w:numFmt w:val="bullet"/>
      <w:lvlText w:val="o"/>
      <w:lvlJc w:val="left"/>
      <w:pPr>
        <w:tabs>
          <w:tab w:val="num" w:pos="1800"/>
        </w:tabs>
        <w:ind w:left="1800" w:hanging="360"/>
      </w:pPr>
      <w:rPr>
        <w:rFonts w:ascii="Courier New" w:hAnsi="Courier New" w:hint="default"/>
      </w:rPr>
    </w:lvl>
    <w:lvl w:ilvl="2" w:tplc="B90A57EE" w:tentative="1">
      <w:start w:val="1"/>
      <w:numFmt w:val="bullet"/>
      <w:lvlText w:val=""/>
      <w:lvlJc w:val="left"/>
      <w:pPr>
        <w:tabs>
          <w:tab w:val="num" w:pos="2520"/>
        </w:tabs>
        <w:ind w:left="2520" w:hanging="360"/>
      </w:pPr>
      <w:rPr>
        <w:rFonts w:ascii="Wingdings" w:hAnsi="Wingdings" w:hint="default"/>
      </w:rPr>
    </w:lvl>
    <w:lvl w:ilvl="3" w:tplc="A0E4DA08" w:tentative="1">
      <w:start w:val="1"/>
      <w:numFmt w:val="bullet"/>
      <w:lvlText w:val=""/>
      <w:lvlJc w:val="left"/>
      <w:pPr>
        <w:tabs>
          <w:tab w:val="num" w:pos="3240"/>
        </w:tabs>
        <w:ind w:left="3240" w:hanging="360"/>
      </w:pPr>
      <w:rPr>
        <w:rFonts w:ascii="Symbol" w:hAnsi="Symbol" w:hint="default"/>
      </w:rPr>
    </w:lvl>
    <w:lvl w:ilvl="4" w:tplc="1222F1E0" w:tentative="1">
      <w:start w:val="1"/>
      <w:numFmt w:val="bullet"/>
      <w:lvlText w:val="o"/>
      <w:lvlJc w:val="left"/>
      <w:pPr>
        <w:tabs>
          <w:tab w:val="num" w:pos="3960"/>
        </w:tabs>
        <w:ind w:left="3960" w:hanging="360"/>
      </w:pPr>
      <w:rPr>
        <w:rFonts w:ascii="Courier New" w:hAnsi="Courier New" w:hint="default"/>
      </w:rPr>
    </w:lvl>
    <w:lvl w:ilvl="5" w:tplc="CC80F584" w:tentative="1">
      <w:start w:val="1"/>
      <w:numFmt w:val="bullet"/>
      <w:lvlText w:val=""/>
      <w:lvlJc w:val="left"/>
      <w:pPr>
        <w:tabs>
          <w:tab w:val="num" w:pos="4680"/>
        </w:tabs>
        <w:ind w:left="4680" w:hanging="360"/>
      </w:pPr>
      <w:rPr>
        <w:rFonts w:ascii="Wingdings" w:hAnsi="Wingdings" w:hint="default"/>
      </w:rPr>
    </w:lvl>
    <w:lvl w:ilvl="6" w:tplc="56B003BA" w:tentative="1">
      <w:start w:val="1"/>
      <w:numFmt w:val="bullet"/>
      <w:lvlText w:val=""/>
      <w:lvlJc w:val="left"/>
      <w:pPr>
        <w:tabs>
          <w:tab w:val="num" w:pos="5400"/>
        </w:tabs>
        <w:ind w:left="5400" w:hanging="360"/>
      </w:pPr>
      <w:rPr>
        <w:rFonts w:ascii="Symbol" w:hAnsi="Symbol" w:hint="default"/>
      </w:rPr>
    </w:lvl>
    <w:lvl w:ilvl="7" w:tplc="3A30B978" w:tentative="1">
      <w:start w:val="1"/>
      <w:numFmt w:val="bullet"/>
      <w:lvlText w:val="o"/>
      <w:lvlJc w:val="left"/>
      <w:pPr>
        <w:tabs>
          <w:tab w:val="num" w:pos="6120"/>
        </w:tabs>
        <w:ind w:left="6120" w:hanging="360"/>
      </w:pPr>
      <w:rPr>
        <w:rFonts w:ascii="Courier New" w:hAnsi="Courier New" w:hint="default"/>
      </w:rPr>
    </w:lvl>
    <w:lvl w:ilvl="8" w:tplc="A6325EAC" w:tentative="1">
      <w:start w:val="1"/>
      <w:numFmt w:val="bullet"/>
      <w:lvlText w:val=""/>
      <w:lvlJc w:val="left"/>
      <w:pPr>
        <w:tabs>
          <w:tab w:val="num" w:pos="6840"/>
        </w:tabs>
        <w:ind w:left="6840" w:hanging="360"/>
      </w:pPr>
      <w:rPr>
        <w:rFonts w:ascii="Wingdings" w:hAnsi="Wingdings" w:hint="default"/>
      </w:rPr>
    </w:lvl>
  </w:abstractNum>
  <w:abstractNum w:abstractNumId="16">
    <w:nsid w:val="2A29133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365F154D"/>
    <w:multiLevelType w:val="hybridMultilevel"/>
    <w:tmpl w:val="E1D2D550"/>
    <w:lvl w:ilvl="0" w:tplc="387A2CBE">
      <w:numFmt w:val="bullet"/>
      <w:lvlText w:val="•"/>
      <w:lvlJc w:val="left"/>
      <w:pPr>
        <w:ind w:left="1230" w:hanging="39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18">
    <w:nsid w:val="3C61251E"/>
    <w:multiLevelType w:val="multilevel"/>
    <w:tmpl w:val="2CF894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E35859"/>
    <w:multiLevelType w:val="hybridMultilevel"/>
    <w:tmpl w:val="2CBC6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71169C"/>
    <w:multiLevelType w:val="hybridMultilevel"/>
    <w:tmpl w:val="3670D0EA"/>
    <w:lvl w:ilvl="0" w:tplc="4F9EDD44">
      <w:start w:val="4"/>
      <w:numFmt w:val="bullet"/>
      <w:lvlText w:val="-"/>
      <w:lvlJc w:val="left"/>
      <w:pPr>
        <w:ind w:left="1560" w:hanging="360"/>
      </w:pPr>
      <w:rPr>
        <w:rFonts w:ascii="Times New Roman" w:eastAsia="Times New Roman" w:hAnsi="Times New Roman" w:cs="Times New Roman" w:hint="default"/>
      </w:rPr>
    </w:lvl>
    <w:lvl w:ilvl="1" w:tplc="04220003" w:tentative="1">
      <w:start w:val="1"/>
      <w:numFmt w:val="bullet"/>
      <w:lvlText w:val="o"/>
      <w:lvlJc w:val="left"/>
      <w:pPr>
        <w:ind w:left="2280" w:hanging="360"/>
      </w:pPr>
      <w:rPr>
        <w:rFonts w:ascii="Courier New" w:hAnsi="Courier New" w:cs="Courier New" w:hint="default"/>
      </w:rPr>
    </w:lvl>
    <w:lvl w:ilvl="2" w:tplc="04220005" w:tentative="1">
      <w:start w:val="1"/>
      <w:numFmt w:val="bullet"/>
      <w:lvlText w:val=""/>
      <w:lvlJc w:val="left"/>
      <w:pPr>
        <w:ind w:left="3000" w:hanging="360"/>
      </w:pPr>
      <w:rPr>
        <w:rFonts w:ascii="Wingdings" w:hAnsi="Wingdings" w:hint="default"/>
      </w:rPr>
    </w:lvl>
    <w:lvl w:ilvl="3" w:tplc="04220001" w:tentative="1">
      <w:start w:val="1"/>
      <w:numFmt w:val="bullet"/>
      <w:lvlText w:val=""/>
      <w:lvlJc w:val="left"/>
      <w:pPr>
        <w:ind w:left="3720" w:hanging="360"/>
      </w:pPr>
      <w:rPr>
        <w:rFonts w:ascii="Symbol" w:hAnsi="Symbol" w:hint="default"/>
      </w:rPr>
    </w:lvl>
    <w:lvl w:ilvl="4" w:tplc="04220003" w:tentative="1">
      <w:start w:val="1"/>
      <w:numFmt w:val="bullet"/>
      <w:lvlText w:val="o"/>
      <w:lvlJc w:val="left"/>
      <w:pPr>
        <w:ind w:left="4440" w:hanging="360"/>
      </w:pPr>
      <w:rPr>
        <w:rFonts w:ascii="Courier New" w:hAnsi="Courier New" w:cs="Courier New" w:hint="default"/>
      </w:rPr>
    </w:lvl>
    <w:lvl w:ilvl="5" w:tplc="04220005" w:tentative="1">
      <w:start w:val="1"/>
      <w:numFmt w:val="bullet"/>
      <w:lvlText w:val=""/>
      <w:lvlJc w:val="left"/>
      <w:pPr>
        <w:ind w:left="5160" w:hanging="360"/>
      </w:pPr>
      <w:rPr>
        <w:rFonts w:ascii="Wingdings" w:hAnsi="Wingdings" w:hint="default"/>
      </w:rPr>
    </w:lvl>
    <w:lvl w:ilvl="6" w:tplc="04220001" w:tentative="1">
      <w:start w:val="1"/>
      <w:numFmt w:val="bullet"/>
      <w:lvlText w:val=""/>
      <w:lvlJc w:val="left"/>
      <w:pPr>
        <w:ind w:left="5880" w:hanging="360"/>
      </w:pPr>
      <w:rPr>
        <w:rFonts w:ascii="Symbol" w:hAnsi="Symbol" w:hint="default"/>
      </w:rPr>
    </w:lvl>
    <w:lvl w:ilvl="7" w:tplc="04220003" w:tentative="1">
      <w:start w:val="1"/>
      <w:numFmt w:val="bullet"/>
      <w:lvlText w:val="o"/>
      <w:lvlJc w:val="left"/>
      <w:pPr>
        <w:ind w:left="6600" w:hanging="360"/>
      </w:pPr>
      <w:rPr>
        <w:rFonts w:ascii="Courier New" w:hAnsi="Courier New" w:cs="Courier New" w:hint="default"/>
      </w:rPr>
    </w:lvl>
    <w:lvl w:ilvl="8" w:tplc="04220005" w:tentative="1">
      <w:start w:val="1"/>
      <w:numFmt w:val="bullet"/>
      <w:lvlText w:val=""/>
      <w:lvlJc w:val="left"/>
      <w:pPr>
        <w:ind w:left="7320" w:hanging="360"/>
      </w:pPr>
      <w:rPr>
        <w:rFonts w:ascii="Wingdings" w:hAnsi="Wingdings" w:hint="default"/>
      </w:rPr>
    </w:lvl>
  </w:abstractNum>
  <w:abstractNum w:abstractNumId="21">
    <w:nsid w:val="3FE90286"/>
    <w:multiLevelType w:val="hybridMultilevel"/>
    <w:tmpl w:val="D33095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DD115B0"/>
    <w:multiLevelType w:val="hybridMultilevel"/>
    <w:tmpl w:val="7E4EF7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3716911"/>
    <w:multiLevelType w:val="hybridMultilevel"/>
    <w:tmpl w:val="1E82AB72"/>
    <w:lvl w:ilvl="0" w:tplc="04220001">
      <w:start w:val="1"/>
      <w:numFmt w:val="bullet"/>
      <w:lvlText w:val=""/>
      <w:lvlJc w:val="left"/>
      <w:pPr>
        <w:ind w:left="1560" w:hanging="360"/>
      </w:pPr>
      <w:rPr>
        <w:rFonts w:ascii="Symbol" w:hAnsi="Symbol" w:hint="default"/>
      </w:rPr>
    </w:lvl>
    <w:lvl w:ilvl="1" w:tplc="04220003" w:tentative="1">
      <w:start w:val="1"/>
      <w:numFmt w:val="bullet"/>
      <w:lvlText w:val="o"/>
      <w:lvlJc w:val="left"/>
      <w:pPr>
        <w:ind w:left="2280" w:hanging="360"/>
      </w:pPr>
      <w:rPr>
        <w:rFonts w:ascii="Courier New" w:hAnsi="Courier New" w:cs="Courier New" w:hint="default"/>
      </w:rPr>
    </w:lvl>
    <w:lvl w:ilvl="2" w:tplc="04220005" w:tentative="1">
      <w:start w:val="1"/>
      <w:numFmt w:val="bullet"/>
      <w:lvlText w:val=""/>
      <w:lvlJc w:val="left"/>
      <w:pPr>
        <w:ind w:left="3000" w:hanging="360"/>
      </w:pPr>
      <w:rPr>
        <w:rFonts w:ascii="Wingdings" w:hAnsi="Wingdings" w:hint="default"/>
      </w:rPr>
    </w:lvl>
    <w:lvl w:ilvl="3" w:tplc="04220001" w:tentative="1">
      <w:start w:val="1"/>
      <w:numFmt w:val="bullet"/>
      <w:lvlText w:val=""/>
      <w:lvlJc w:val="left"/>
      <w:pPr>
        <w:ind w:left="3720" w:hanging="360"/>
      </w:pPr>
      <w:rPr>
        <w:rFonts w:ascii="Symbol" w:hAnsi="Symbol" w:hint="default"/>
      </w:rPr>
    </w:lvl>
    <w:lvl w:ilvl="4" w:tplc="04220003" w:tentative="1">
      <w:start w:val="1"/>
      <w:numFmt w:val="bullet"/>
      <w:lvlText w:val="o"/>
      <w:lvlJc w:val="left"/>
      <w:pPr>
        <w:ind w:left="4440" w:hanging="360"/>
      </w:pPr>
      <w:rPr>
        <w:rFonts w:ascii="Courier New" w:hAnsi="Courier New" w:cs="Courier New" w:hint="default"/>
      </w:rPr>
    </w:lvl>
    <w:lvl w:ilvl="5" w:tplc="04220005" w:tentative="1">
      <w:start w:val="1"/>
      <w:numFmt w:val="bullet"/>
      <w:lvlText w:val=""/>
      <w:lvlJc w:val="left"/>
      <w:pPr>
        <w:ind w:left="5160" w:hanging="360"/>
      </w:pPr>
      <w:rPr>
        <w:rFonts w:ascii="Wingdings" w:hAnsi="Wingdings" w:hint="default"/>
      </w:rPr>
    </w:lvl>
    <w:lvl w:ilvl="6" w:tplc="04220001" w:tentative="1">
      <w:start w:val="1"/>
      <w:numFmt w:val="bullet"/>
      <w:lvlText w:val=""/>
      <w:lvlJc w:val="left"/>
      <w:pPr>
        <w:ind w:left="5880" w:hanging="360"/>
      </w:pPr>
      <w:rPr>
        <w:rFonts w:ascii="Symbol" w:hAnsi="Symbol" w:hint="default"/>
      </w:rPr>
    </w:lvl>
    <w:lvl w:ilvl="7" w:tplc="04220003" w:tentative="1">
      <w:start w:val="1"/>
      <w:numFmt w:val="bullet"/>
      <w:lvlText w:val="o"/>
      <w:lvlJc w:val="left"/>
      <w:pPr>
        <w:ind w:left="6600" w:hanging="360"/>
      </w:pPr>
      <w:rPr>
        <w:rFonts w:ascii="Courier New" w:hAnsi="Courier New" w:cs="Courier New" w:hint="default"/>
      </w:rPr>
    </w:lvl>
    <w:lvl w:ilvl="8" w:tplc="04220005" w:tentative="1">
      <w:start w:val="1"/>
      <w:numFmt w:val="bullet"/>
      <w:lvlText w:val=""/>
      <w:lvlJc w:val="left"/>
      <w:pPr>
        <w:ind w:left="7320" w:hanging="360"/>
      </w:pPr>
      <w:rPr>
        <w:rFonts w:ascii="Wingdings" w:hAnsi="Wingdings" w:hint="default"/>
      </w:rPr>
    </w:lvl>
  </w:abstractNum>
  <w:abstractNum w:abstractNumId="24">
    <w:nsid w:val="57CA1892"/>
    <w:multiLevelType w:val="hybridMultilevel"/>
    <w:tmpl w:val="89668070"/>
    <w:lvl w:ilvl="0" w:tplc="112ABF7E">
      <w:start w:val="11"/>
      <w:numFmt w:val="decimal"/>
      <w:lvlText w:val="%1."/>
      <w:lvlJc w:val="left"/>
      <w:pPr>
        <w:tabs>
          <w:tab w:val="num" w:pos="1776"/>
        </w:tabs>
        <w:ind w:left="1776" w:hanging="360"/>
      </w:pPr>
      <w:rPr>
        <w:rFonts w:hint="default"/>
      </w:rPr>
    </w:lvl>
    <w:lvl w:ilvl="1" w:tplc="DB18CE40">
      <w:numFmt w:val="none"/>
      <w:lvlText w:val=""/>
      <w:lvlJc w:val="left"/>
      <w:pPr>
        <w:tabs>
          <w:tab w:val="num" w:pos="360"/>
        </w:tabs>
      </w:pPr>
    </w:lvl>
    <w:lvl w:ilvl="2" w:tplc="EE2C9144">
      <w:numFmt w:val="none"/>
      <w:lvlText w:val=""/>
      <w:lvlJc w:val="left"/>
      <w:pPr>
        <w:tabs>
          <w:tab w:val="num" w:pos="360"/>
        </w:tabs>
      </w:pPr>
    </w:lvl>
    <w:lvl w:ilvl="3" w:tplc="6202860A">
      <w:numFmt w:val="none"/>
      <w:lvlText w:val=""/>
      <w:lvlJc w:val="left"/>
      <w:pPr>
        <w:tabs>
          <w:tab w:val="num" w:pos="360"/>
        </w:tabs>
      </w:pPr>
    </w:lvl>
    <w:lvl w:ilvl="4" w:tplc="8C9EFFE0">
      <w:numFmt w:val="none"/>
      <w:lvlText w:val=""/>
      <w:lvlJc w:val="left"/>
      <w:pPr>
        <w:tabs>
          <w:tab w:val="num" w:pos="360"/>
        </w:tabs>
      </w:pPr>
    </w:lvl>
    <w:lvl w:ilvl="5" w:tplc="CCC2B716">
      <w:numFmt w:val="none"/>
      <w:lvlText w:val=""/>
      <w:lvlJc w:val="left"/>
      <w:pPr>
        <w:tabs>
          <w:tab w:val="num" w:pos="360"/>
        </w:tabs>
      </w:pPr>
    </w:lvl>
    <w:lvl w:ilvl="6" w:tplc="358EED2E">
      <w:numFmt w:val="none"/>
      <w:lvlText w:val=""/>
      <w:lvlJc w:val="left"/>
      <w:pPr>
        <w:tabs>
          <w:tab w:val="num" w:pos="360"/>
        </w:tabs>
      </w:pPr>
    </w:lvl>
    <w:lvl w:ilvl="7" w:tplc="C764D540">
      <w:numFmt w:val="none"/>
      <w:lvlText w:val=""/>
      <w:lvlJc w:val="left"/>
      <w:pPr>
        <w:tabs>
          <w:tab w:val="num" w:pos="360"/>
        </w:tabs>
      </w:pPr>
    </w:lvl>
    <w:lvl w:ilvl="8" w:tplc="9E688C4E">
      <w:numFmt w:val="none"/>
      <w:lvlText w:val=""/>
      <w:lvlJc w:val="left"/>
      <w:pPr>
        <w:tabs>
          <w:tab w:val="num" w:pos="360"/>
        </w:tabs>
      </w:pPr>
    </w:lvl>
  </w:abstractNum>
  <w:abstractNum w:abstractNumId="25">
    <w:nsid w:val="58AE5B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590E2F21"/>
    <w:multiLevelType w:val="hybridMultilevel"/>
    <w:tmpl w:val="75FCB3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543FF5"/>
    <w:multiLevelType w:val="hybridMultilevel"/>
    <w:tmpl w:val="F086C86E"/>
    <w:lvl w:ilvl="0" w:tplc="BE12500C">
      <w:start w:val="8"/>
      <w:numFmt w:val="decimal"/>
      <w:lvlText w:val="%1."/>
      <w:lvlJc w:val="left"/>
      <w:pPr>
        <w:tabs>
          <w:tab w:val="num" w:pos="1776"/>
        </w:tabs>
        <w:ind w:left="1776" w:hanging="360"/>
      </w:pPr>
      <w:rPr>
        <w:rFonts w:hint="default"/>
      </w:rPr>
    </w:lvl>
    <w:lvl w:ilvl="1" w:tplc="60B470C6" w:tentative="1">
      <w:start w:val="1"/>
      <w:numFmt w:val="lowerLetter"/>
      <w:lvlText w:val="%2."/>
      <w:lvlJc w:val="left"/>
      <w:pPr>
        <w:tabs>
          <w:tab w:val="num" w:pos="2496"/>
        </w:tabs>
        <w:ind w:left="2496" w:hanging="360"/>
      </w:pPr>
    </w:lvl>
    <w:lvl w:ilvl="2" w:tplc="D1CE4B8C" w:tentative="1">
      <w:start w:val="1"/>
      <w:numFmt w:val="lowerRoman"/>
      <w:lvlText w:val="%3."/>
      <w:lvlJc w:val="right"/>
      <w:pPr>
        <w:tabs>
          <w:tab w:val="num" w:pos="3216"/>
        </w:tabs>
        <w:ind w:left="3216" w:hanging="180"/>
      </w:pPr>
    </w:lvl>
    <w:lvl w:ilvl="3" w:tplc="A260AE7E" w:tentative="1">
      <w:start w:val="1"/>
      <w:numFmt w:val="decimal"/>
      <w:lvlText w:val="%4."/>
      <w:lvlJc w:val="left"/>
      <w:pPr>
        <w:tabs>
          <w:tab w:val="num" w:pos="3936"/>
        </w:tabs>
        <w:ind w:left="3936" w:hanging="360"/>
      </w:pPr>
    </w:lvl>
    <w:lvl w:ilvl="4" w:tplc="A81A8940" w:tentative="1">
      <w:start w:val="1"/>
      <w:numFmt w:val="lowerLetter"/>
      <w:lvlText w:val="%5."/>
      <w:lvlJc w:val="left"/>
      <w:pPr>
        <w:tabs>
          <w:tab w:val="num" w:pos="4656"/>
        </w:tabs>
        <w:ind w:left="4656" w:hanging="360"/>
      </w:pPr>
    </w:lvl>
    <w:lvl w:ilvl="5" w:tplc="F676B468" w:tentative="1">
      <w:start w:val="1"/>
      <w:numFmt w:val="lowerRoman"/>
      <w:lvlText w:val="%6."/>
      <w:lvlJc w:val="right"/>
      <w:pPr>
        <w:tabs>
          <w:tab w:val="num" w:pos="5376"/>
        </w:tabs>
        <w:ind w:left="5376" w:hanging="180"/>
      </w:pPr>
    </w:lvl>
    <w:lvl w:ilvl="6" w:tplc="9BD02C04" w:tentative="1">
      <w:start w:val="1"/>
      <w:numFmt w:val="decimal"/>
      <w:lvlText w:val="%7."/>
      <w:lvlJc w:val="left"/>
      <w:pPr>
        <w:tabs>
          <w:tab w:val="num" w:pos="6096"/>
        </w:tabs>
        <w:ind w:left="6096" w:hanging="360"/>
      </w:pPr>
    </w:lvl>
    <w:lvl w:ilvl="7" w:tplc="DBDE6080" w:tentative="1">
      <w:start w:val="1"/>
      <w:numFmt w:val="lowerLetter"/>
      <w:lvlText w:val="%8."/>
      <w:lvlJc w:val="left"/>
      <w:pPr>
        <w:tabs>
          <w:tab w:val="num" w:pos="6816"/>
        </w:tabs>
        <w:ind w:left="6816" w:hanging="360"/>
      </w:pPr>
    </w:lvl>
    <w:lvl w:ilvl="8" w:tplc="6D802CD8" w:tentative="1">
      <w:start w:val="1"/>
      <w:numFmt w:val="lowerRoman"/>
      <w:lvlText w:val="%9."/>
      <w:lvlJc w:val="right"/>
      <w:pPr>
        <w:tabs>
          <w:tab w:val="num" w:pos="7536"/>
        </w:tabs>
        <w:ind w:left="7536" w:hanging="180"/>
      </w:pPr>
    </w:lvl>
  </w:abstractNum>
  <w:abstractNum w:abstractNumId="28">
    <w:nsid w:val="60062130"/>
    <w:multiLevelType w:val="hybridMultilevel"/>
    <w:tmpl w:val="C2C80D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DE7D4B"/>
    <w:multiLevelType w:val="hybridMultilevel"/>
    <w:tmpl w:val="4F34FA0A"/>
    <w:lvl w:ilvl="0" w:tplc="18802C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53607D3"/>
    <w:multiLevelType w:val="hybridMultilevel"/>
    <w:tmpl w:val="9746DA5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nsid w:val="66644A1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2">
    <w:nsid w:val="69C15C44"/>
    <w:multiLevelType w:val="multilevel"/>
    <w:tmpl w:val="00000006"/>
    <w:lvl w:ilvl="0">
      <w:start w:val="1"/>
      <w:numFmt w:val="decimal"/>
      <w:lvlText w:val="%1."/>
      <w:lvlJc w:val="left"/>
      <w:pPr>
        <w:tabs>
          <w:tab w:val="num" w:pos="0"/>
        </w:tabs>
        <w:ind w:left="927" w:hanging="360"/>
      </w:pPr>
      <w:rPr>
        <w:rFonts w:cs="Times New Roman"/>
        <w:sz w:val="22"/>
      </w:rPr>
    </w:lvl>
    <w:lvl w:ilvl="1">
      <w:start w:val="1"/>
      <w:numFmt w:val="decimal"/>
      <w:lvlText w:val="%2."/>
      <w:lvlJc w:val="left"/>
      <w:pPr>
        <w:tabs>
          <w:tab w:val="num" w:pos="0"/>
        </w:tabs>
        <w:ind w:left="1440" w:hanging="360"/>
      </w:pPr>
      <w:rPr>
        <w:rFonts w:cs="Times New Roman"/>
        <w:sz w:val="22"/>
      </w:rPr>
    </w:lvl>
    <w:lvl w:ilvl="2">
      <w:start w:val="1"/>
      <w:numFmt w:val="decimal"/>
      <w:lvlText w:val="%3."/>
      <w:lvlJc w:val="left"/>
      <w:pPr>
        <w:tabs>
          <w:tab w:val="num" w:pos="0"/>
        </w:tabs>
        <w:ind w:left="2160" w:hanging="360"/>
      </w:pPr>
      <w:rPr>
        <w:rFonts w:cs="Times New Roman"/>
        <w:sz w:val="22"/>
      </w:rPr>
    </w:lvl>
    <w:lvl w:ilvl="3">
      <w:start w:val="1"/>
      <w:numFmt w:val="decimal"/>
      <w:lvlText w:val="%4."/>
      <w:lvlJc w:val="left"/>
      <w:pPr>
        <w:tabs>
          <w:tab w:val="num" w:pos="0"/>
        </w:tabs>
        <w:ind w:left="2880" w:hanging="360"/>
      </w:pPr>
      <w:rPr>
        <w:rFonts w:cs="Times New Roman"/>
        <w:sz w:val="22"/>
      </w:rPr>
    </w:lvl>
    <w:lvl w:ilvl="4">
      <w:start w:val="1"/>
      <w:numFmt w:val="decimal"/>
      <w:lvlText w:val="%5."/>
      <w:lvlJc w:val="left"/>
      <w:pPr>
        <w:tabs>
          <w:tab w:val="num" w:pos="0"/>
        </w:tabs>
        <w:ind w:left="3600" w:hanging="360"/>
      </w:pPr>
      <w:rPr>
        <w:rFonts w:cs="Times New Roman"/>
        <w:sz w:val="22"/>
      </w:rPr>
    </w:lvl>
    <w:lvl w:ilvl="5">
      <w:start w:val="1"/>
      <w:numFmt w:val="decimal"/>
      <w:lvlText w:val="%6."/>
      <w:lvlJc w:val="left"/>
      <w:pPr>
        <w:tabs>
          <w:tab w:val="num" w:pos="0"/>
        </w:tabs>
        <w:ind w:left="4320" w:hanging="360"/>
      </w:pPr>
      <w:rPr>
        <w:rFonts w:cs="Times New Roman"/>
        <w:sz w:val="22"/>
      </w:rPr>
    </w:lvl>
    <w:lvl w:ilvl="6">
      <w:start w:val="1"/>
      <w:numFmt w:val="decimal"/>
      <w:lvlText w:val="%7."/>
      <w:lvlJc w:val="left"/>
      <w:pPr>
        <w:tabs>
          <w:tab w:val="num" w:pos="0"/>
        </w:tabs>
        <w:ind w:left="5040" w:hanging="360"/>
      </w:pPr>
      <w:rPr>
        <w:rFonts w:cs="Times New Roman"/>
        <w:sz w:val="22"/>
      </w:rPr>
    </w:lvl>
    <w:lvl w:ilvl="7">
      <w:start w:val="1"/>
      <w:numFmt w:val="decimal"/>
      <w:lvlText w:val="%8."/>
      <w:lvlJc w:val="left"/>
      <w:pPr>
        <w:tabs>
          <w:tab w:val="num" w:pos="0"/>
        </w:tabs>
        <w:ind w:left="5760" w:hanging="360"/>
      </w:pPr>
      <w:rPr>
        <w:rFonts w:cs="Times New Roman"/>
        <w:sz w:val="22"/>
      </w:rPr>
    </w:lvl>
    <w:lvl w:ilvl="8">
      <w:start w:val="1"/>
      <w:numFmt w:val="decimal"/>
      <w:lvlText w:val="%9."/>
      <w:lvlJc w:val="left"/>
      <w:pPr>
        <w:tabs>
          <w:tab w:val="num" w:pos="0"/>
        </w:tabs>
        <w:ind w:left="6480" w:hanging="360"/>
      </w:pPr>
      <w:rPr>
        <w:rFonts w:cs="Times New Roman"/>
        <w:sz w:val="22"/>
      </w:rPr>
    </w:lvl>
  </w:abstractNum>
  <w:abstractNum w:abstractNumId="33">
    <w:nsid w:val="6C2B0076"/>
    <w:multiLevelType w:val="hybridMultilevel"/>
    <w:tmpl w:val="1B32975E"/>
    <w:lvl w:ilvl="0" w:tplc="AB66F23A">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34">
    <w:nsid w:val="6D883EF3"/>
    <w:multiLevelType w:val="hybridMultilevel"/>
    <w:tmpl w:val="84869E4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nsid w:val="77012637"/>
    <w:multiLevelType w:val="multilevel"/>
    <w:tmpl w:val="81F638EC"/>
    <w:lvl w:ilvl="0">
      <w:start w:val="23"/>
      <w:numFmt w:val="decimal"/>
      <w:lvlText w:val="%1"/>
      <w:lvlJc w:val="left"/>
      <w:pPr>
        <w:tabs>
          <w:tab w:val="num" w:pos="840"/>
        </w:tabs>
        <w:ind w:left="840" w:hanging="840"/>
      </w:pPr>
      <w:rPr>
        <w:rFonts w:hint="default"/>
      </w:rPr>
    </w:lvl>
    <w:lvl w:ilvl="1">
      <w:start w:val="6"/>
      <w:numFmt w:val="decimalZero"/>
      <w:lvlText w:val="%1.%2"/>
      <w:lvlJc w:val="left"/>
      <w:pPr>
        <w:tabs>
          <w:tab w:val="num" w:pos="840"/>
        </w:tabs>
        <w:ind w:left="840" w:hanging="840"/>
      </w:pPr>
      <w:rPr>
        <w:rFonts w:hint="default"/>
      </w:rPr>
    </w:lvl>
    <w:lvl w:ilvl="2">
      <w:start w:val="6"/>
      <w:numFmt w:val="decimalZero"/>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83C5D19"/>
    <w:multiLevelType w:val="multilevel"/>
    <w:tmpl w:val="B9708612"/>
    <w:lvl w:ilvl="0">
      <w:start w:val="23"/>
      <w:numFmt w:val="decimal"/>
      <w:lvlText w:val="%1."/>
      <w:lvlJc w:val="left"/>
      <w:pPr>
        <w:tabs>
          <w:tab w:val="num" w:pos="1215"/>
        </w:tabs>
        <w:ind w:left="1215" w:hanging="1215"/>
      </w:pPr>
      <w:rPr>
        <w:rFonts w:hint="default"/>
      </w:rPr>
    </w:lvl>
    <w:lvl w:ilvl="1">
      <w:start w:val="6"/>
      <w:numFmt w:val="decimalZero"/>
      <w:lvlText w:val="%1.%2."/>
      <w:lvlJc w:val="left"/>
      <w:pPr>
        <w:tabs>
          <w:tab w:val="num" w:pos="1215"/>
        </w:tabs>
        <w:ind w:left="1215" w:hanging="1215"/>
      </w:pPr>
      <w:rPr>
        <w:rFonts w:hint="default"/>
      </w:rPr>
    </w:lvl>
    <w:lvl w:ilvl="2">
      <w:start w:val="6"/>
      <w:numFmt w:val="decimalZero"/>
      <w:lvlText w:val="%1.%2.%3."/>
      <w:lvlJc w:val="left"/>
      <w:pPr>
        <w:tabs>
          <w:tab w:val="num" w:pos="1215"/>
        </w:tabs>
        <w:ind w:left="1215" w:hanging="1215"/>
      </w:pPr>
      <w:rPr>
        <w:rFonts w:hint="default"/>
      </w:rPr>
    </w:lvl>
    <w:lvl w:ilvl="3">
      <w:start w:val="1"/>
      <w:numFmt w:val="decimal"/>
      <w:lvlText w:val="%1.%2.%3.%4."/>
      <w:lvlJc w:val="left"/>
      <w:pPr>
        <w:tabs>
          <w:tab w:val="num" w:pos="1215"/>
        </w:tabs>
        <w:ind w:left="1215" w:hanging="1215"/>
      </w:pPr>
      <w:rPr>
        <w:rFonts w:hint="default"/>
      </w:rPr>
    </w:lvl>
    <w:lvl w:ilvl="4">
      <w:start w:val="1"/>
      <w:numFmt w:val="decimal"/>
      <w:lvlText w:val="%1.%2.%3.%4.%5."/>
      <w:lvlJc w:val="left"/>
      <w:pPr>
        <w:tabs>
          <w:tab w:val="num" w:pos="1215"/>
        </w:tabs>
        <w:ind w:left="1215" w:hanging="1215"/>
      </w:pPr>
      <w:rPr>
        <w:rFonts w:hint="default"/>
      </w:rPr>
    </w:lvl>
    <w:lvl w:ilvl="5">
      <w:start w:val="1"/>
      <w:numFmt w:val="decimal"/>
      <w:lvlText w:val="%1.%2.%3.%4.%5.%6."/>
      <w:lvlJc w:val="left"/>
      <w:pPr>
        <w:tabs>
          <w:tab w:val="num" w:pos="1215"/>
        </w:tabs>
        <w:ind w:left="1215" w:hanging="121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C6F0094"/>
    <w:multiLevelType w:val="hybridMultilevel"/>
    <w:tmpl w:val="BBD0B8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7"/>
  </w:num>
  <w:num w:numId="4">
    <w:abstractNumId w:val="24"/>
  </w:num>
  <w:num w:numId="5">
    <w:abstractNumId w:val="5"/>
  </w:num>
  <w:num w:numId="6">
    <w:abstractNumId w:val="36"/>
  </w:num>
  <w:num w:numId="7">
    <w:abstractNumId w:val="35"/>
  </w:num>
  <w:num w:numId="8">
    <w:abstractNumId w:val="16"/>
  </w:num>
  <w:num w:numId="9">
    <w:abstractNumId w:val="25"/>
  </w:num>
  <w:num w:numId="10">
    <w:abstractNumId w:val="10"/>
  </w:num>
  <w:num w:numId="11">
    <w:abstractNumId w:val="31"/>
  </w:num>
  <w:num w:numId="12">
    <w:abstractNumId w:val="6"/>
  </w:num>
  <w:num w:numId="13">
    <w:abstractNumId w:val="17"/>
  </w:num>
  <w:num w:numId="14">
    <w:abstractNumId w:val="14"/>
  </w:num>
  <w:num w:numId="15">
    <w:abstractNumId w:val="11"/>
  </w:num>
  <w:num w:numId="16">
    <w:abstractNumId w:val="29"/>
  </w:num>
  <w:num w:numId="17">
    <w:abstractNumId w:val="7"/>
  </w:num>
  <w:num w:numId="18">
    <w:abstractNumId w:val="20"/>
  </w:num>
  <w:num w:numId="19">
    <w:abstractNumId w:val="23"/>
  </w:num>
  <w:num w:numId="20">
    <w:abstractNumId w:val="33"/>
  </w:num>
  <w:num w:numId="21">
    <w:abstractNumId w:val="21"/>
  </w:num>
  <w:num w:numId="22">
    <w:abstractNumId w:val="22"/>
  </w:num>
  <w:num w:numId="23">
    <w:abstractNumId w:val="30"/>
  </w:num>
  <w:num w:numId="24">
    <w:abstractNumId w:val="13"/>
  </w:num>
  <w:num w:numId="25">
    <w:abstractNumId w:val="8"/>
  </w:num>
  <w:num w:numId="26">
    <w:abstractNumId w:val="18"/>
  </w:num>
  <w:num w:numId="27">
    <w:abstractNumId w:val="37"/>
  </w:num>
  <w:num w:numId="28">
    <w:abstractNumId w:val="12"/>
  </w:num>
  <w:num w:numId="29">
    <w:abstractNumId w:val="2"/>
  </w:num>
  <w:num w:numId="30">
    <w:abstractNumId w:val="1"/>
  </w:num>
  <w:num w:numId="31">
    <w:abstractNumId w:val="4"/>
  </w:num>
  <w:num w:numId="32">
    <w:abstractNumId w:val="0"/>
  </w:num>
  <w:num w:numId="33">
    <w:abstractNumId w:val="26"/>
  </w:num>
  <w:num w:numId="34">
    <w:abstractNumId w:val="32"/>
  </w:num>
  <w:num w:numId="35">
    <w:abstractNumId w:val="34"/>
  </w:num>
  <w:num w:numId="36">
    <w:abstractNumId w:val="3"/>
  </w:num>
  <w:num w:numId="37">
    <w:abstractNumId w:val="19"/>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embedSystemFonts/>
  <w:proofState w:grammar="clean"/>
  <w:stylePaneFormatFilter w:val="3F01"/>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BC2EDD"/>
    <w:rsid w:val="00003D33"/>
    <w:rsid w:val="00004193"/>
    <w:rsid w:val="00016104"/>
    <w:rsid w:val="00021AF8"/>
    <w:rsid w:val="00023924"/>
    <w:rsid w:val="000267C5"/>
    <w:rsid w:val="0003263A"/>
    <w:rsid w:val="000347F6"/>
    <w:rsid w:val="00037C4C"/>
    <w:rsid w:val="000412BC"/>
    <w:rsid w:val="00042D9F"/>
    <w:rsid w:val="0004474B"/>
    <w:rsid w:val="0004666D"/>
    <w:rsid w:val="0004676E"/>
    <w:rsid w:val="00046820"/>
    <w:rsid w:val="000508B7"/>
    <w:rsid w:val="00054ECB"/>
    <w:rsid w:val="0005622C"/>
    <w:rsid w:val="000570B8"/>
    <w:rsid w:val="00060EA1"/>
    <w:rsid w:val="00061CFC"/>
    <w:rsid w:val="000620C5"/>
    <w:rsid w:val="00065707"/>
    <w:rsid w:val="00065E97"/>
    <w:rsid w:val="00070DF4"/>
    <w:rsid w:val="00072DC7"/>
    <w:rsid w:val="00073E1D"/>
    <w:rsid w:val="000823C6"/>
    <w:rsid w:val="00082D24"/>
    <w:rsid w:val="00083B25"/>
    <w:rsid w:val="000B2164"/>
    <w:rsid w:val="000B51BB"/>
    <w:rsid w:val="000B650A"/>
    <w:rsid w:val="000B6F3D"/>
    <w:rsid w:val="000C1D21"/>
    <w:rsid w:val="000C2B13"/>
    <w:rsid w:val="000D002C"/>
    <w:rsid w:val="000F0034"/>
    <w:rsid w:val="000F0D60"/>
    <w:rsid w:val="000F1A55"/>
    <w:rsid w:val="000F2D1F"/>
    <w:rsid w:val="000F4BCD"/>
    <w:rsid w:val="000F7DD1"/>
    <w:rsid w:val="001013C6"/>
    <w:rsid w:val="00102124"/>
    <w:rsid w:val="00104858"/>
    <w:rsid w:val="00124299"/>
    <w:rsid w:val="00130B64"/>
    <w:rsid w:val="00130C0C"/>
    <w:rsid w:val="0013163D"/>
    <w:rsid w:val="001370FD"/>
    <w:rsid w:val="0014226B"/>
    <w:rsid w:val="00142878"/>
    <w:rsid w:val="0014330E"/>
    <w:rsid w:val="001439C6"/>
    <w:rsid w:val="00144124"/>
    <w:rsid w:val="00144476"/>
    <w:rsid w:val="00146614"/>
    <w:rsid w:val="0015060D"/>
    <w:rsid w:val="0015544C"/>
    <w:rsid w:val="001567F2"/>
    <w:rsid w:val="00164A6A"/>
    <w:rsid w:val="00173CB8"/>
    <w:rsid w:val="00174B54"/>
    <w:rsid w:val="00177019"/>
    <w:rsid w:val="001860BD"/>
    <w:rsid w:val="0018755E"/>
    <w:rsid w:val="001879A0"/>
    <w:rsid w:val="00191963"/>
    <w:rsid w:val="001956B5"/>
    <w:rsid w:val="001A247C"/>
    <w:rsid w:val="001A58BA"/>
    <w:rsid w:val="001A6FF9"/>
    <w:rsid w:val="001B355B"/>
    <w:rsid w:val="001B3C5D"/>
    <w:rsid w:val="001B45F2"/>
    <w:rsid w:val="001B7474"/>
    <w:rsid w:val="001C2680"/>
    <w:rsid w:val="001C406E"/>
    <w:rsid w:val="001D2A22"/>
    <w:rsid w:val="001E27CD"/>
    <w:rsid w:val="001E7652"/>
    <w:rsid w:val="001F393E"/>
    <w:rsid w:val="001F5D2A"/>
    <w:rsid w:val="00206167"/>
    <w:rsid w:val="002118F6"/>
    <w:rsid w:val="00211A67"/>
    <w:rsid w:val="00212882"/>
    <w:rsid w:val="002209EC"/>
    <w:rsid w:val="002244F6"/>
    <w:rsid w:val="00225CE0"/>
    <w:rsid w:val="00231020"/>
    <w:rsid w:val="00236BD4"/>
    <w:rsid w:val="0024181D"/>
    <w:rsid w:val="00241B0F"/>
    <w:rsid w:val="00242B1E"/>
    <w:rsid w:val="002435C0"/>
    <w:rsid w:val="00243BAE"/>
    <w:rsid w:val="00245FFC"/>
    <w:rsid w:val="00246676"/>
    <w:rsid w:val="00256BE9"/>
    <w:rsid w:val="00264864"/>
    <w:rsid w:val="00265032"/>
    <w:rsid w:val="0026780C"/>
    <w:rsid w:val="00270998"/>
    <w:rsid w:val="002831A4"/>
    <w:rsid w:val="00285B93"/>
    <w:rsid w:val="002A01A7"/>
    <w:rsid w:val="002A1F19"/>
    <w:rsid w:val="002A2A29"/>
    <w:rsid w:val="002A6723"/>
    <w:rsid w:val="002A7B8A"/>
    <w:rsid w:val="002B0063"/>
    <w:rsid w:val="002B66DC"/>
    <w:rsid w:val="002C4CF2"/>
    <w:rsid w:val="002C62BE"/>
    <w:rsid w:val="002D0C99"/>
    <w:rsid w:val="002D1AFC"/>
    <w:rsid w:val="002D2C2A"/>
    <w:rsid w:val="002D56B4"/>
    <w:rsid w:val="002D7FD4"/>
    <w:rsid w:val="002E3B74"/>
    <w:rsid w:val="002E4159"/>
    <w:rsid w:val="002E49AF"/>
    <w:rsid w:val="002E5103"/>
    <w:rsid w:val="002E6D23"/>
    <w:rsid w:val="002E7079"/>
    <w:rsid w:val="002F02EB"/>
    <w:rsid w:val="002F0EBD"/>
    <w:rsid w:val="002F52D7"/>
    <w:rsid w:val="0030197B"/>
    <w:rsid w:val="0031673A"/>
    <w:rsid w:val="00320649"/>
    <w:rsid w:val="00323DD0"/>
    <w:rsid w:val="00341013"/>
    <w:rsid w:val="0034203C"/>
    <w:rsid w:val="003444E5"/>
    <w:rsid w:val="00345FED"/>
    <w:rsid w:val="00351246"/>
    <w:rsid w:val="0035124F"/>
    <w:rsid w:val="003515A4"/>
    <w:rsid w:val="00354CAA"/>
    <w:rsid w:val="0035796B"/>
    <w:rsid w:val="003600B0"/>
    <w:rsid w:val="003611A1"/>
    <w:rsid w:val="00362021"/>
    <w:rsid w:val="00362B85"/>
    <w:rsid w:val="0036417C"/>
    <w:rsid w:val="0036682D"/>
    <w:rsid w:val="00366A65"/>
    <w:rsid w:val="00371FF6"/>
    <w:rsid w:val="003765ED"/>
    <w:rsid w:val="00380DAC"/>
    <w:rsid w:val="00381594"/>
    <w:rsid w:val="00384CCB"/>
    <w:rsid w:val="00387915"/>
    <w:rsid w:val="00391784"/>
    <w:rsid w:val="00392AF1"/>
    <w:rsid w:val="003A14B6"/>
    <w:rsid w:val="003A6B00"/>
    <w:rsid w:val="003A6E0D"/>
    <w:rsid w:val="003B32BE"/>
    <w:rsid w:val="003B362A"/>
    <w:rsid w:val="003B3650"/>
    <w:rsid w:val="003C0B2D"/>
    <w:rsid w:val="003C2BB0"/>
    <w:rsid w:val="003C38E9"/>
    <w:rsid w:val="003D0A27"/>
    <w:rsid w:val="003D249B"/>
    <w:rsid w:val="003D2AA6"/>
    <w:rsid w:val="003D698A"/>
    <w:rsid w:val="003E2F89"/>
    <w:rsid w:val="003E636D"/>
    <w:rsid w:val="003F13DA"/>
    <w:rsid w:val="003F2184"/>
    <w:rsid w:val="0040516A"/>
    <w:rsid w:val="00411FC9"/>
    <w:rsid w:val="00412ED6"/>
    <w:rsid w:val="00412FE4"/>
    <w:rsid w:val="004174A4"/>
    <w:rsid w:val="00420C8B"/>
    <w:rsid w:val="004350EC"/>
    <w:rsid w:val="00440D53"/>
    <w:rsid w:val="00441681"/>
    <w:rsid w:val="004502C6"/>
    <w:rsid w:val="00455D4A"/>
    <w:rsid w:val="0045664A"/>
    <w:rsid w:val="004632F9"/>
    <w:rsid w:val="00465DE1"/>
    <w:rsid w:val="0047175E"/>
    <w:rsid w:val="00472A5B"/>
    <w:rsid w:val="004742A8"/>
    <w:rsid w:val="00474C7A"/>
    <w:rsid w:val="00487031"/>
    <w:rsid w:val="004949D3"/>
    <w:rsid w:val="004A4536"/>
    <w:rsid w:val="004A71CC"/>
    <w:rsid w:val="004C2715"/>
    <w:rsid w:val="004C3065"/>
    <w:rsid w:val="004D65BB"/>
    <w:rsid w:val="004D7638"/>
    <w:rsid w:val="004E4DAD"/>
    <w:rsid w:val="004E7C11"/>
    <w:rsid w:val="004F0C03"/>
    <w:rsid w:val="004F466B"/>
    <w:rsid w:val="004F5A9F"/>
    <w:rsid w:val="004F5AA6"/>
    <w:rsid w:val="004F7161"/>
    <w:rsid w:val="00503DD3"/>
    <w:rsid w:val="00504A39"/>
    <w:rsid w:val="00506D8C"/>
    <w:rsid w:val="00512FEE"/>
    <w:rsid w:val="005130B9"/>
    <w:rsid w:val="00517521"/>
    <w:rsid w:val="00520B9C"/>
    <w:rsid w:val="005232B1"/>
    <w:rsid w:val="005319B6"/>
    <w:rsid w:val="00531A3D"/>
    <w:rsid w:val="0053235A"/>
    <w:rsid w:val="0053684F"/>
    <w:rsid w:val="00540C77"/>
    <w:rsid w:val="00542038"/>
    <w:rsid w:val="00543637"/>
    <w:rsid w:val="00550A3E"/>
    <w:rsid w:val="00551C9C"/>
    <w:rsid w:val="005528D2"/>
    <w:rsid w:val="00553C84"/>
    <w:rsid w:val="00556ABF"/>
    <w:rsid w:val="00556F96"/>
    <w:rsid w:val="00566832"/>
    <w:rsid w:val="00567089"/>
    <w:rsid w:val="00571F9D"/>
    <w:rsid w:val="00581226"/>
    <w:rsid w:val="005847CF"/>
    <w:rsid w:val="00584F0F"/>
    <w:rsid w:val="00586B47"/>
    <w:rsid w:val="005872F1"/>
    <w:rsid w:val="005907D1"/>
    <w:rsid w:val="005914B9"/>
    <w:rsid w:val="0059390D"/>
    <w:rsid w:val="005B0F8A"/>
    <w:rsid w:val="005B7428"/>
    <w:rsid w:val="005B7B32"/>
    <w:rsid w:val="005C3E74"/>
    <w:rsid w:val="005D0E9A"/>
    <w:rsid w:val="005D194D"/>
    <w:rsid w:val="005D1A3D"/>
    <w:rsid w:val="005D2781"/>
    <w:rsid w:val="005D2D83"/>
    <w:rsid w:val="005E08C8"/>
    <w:rsid w:val="005E2CC3"/>
    <w:rsid w:val="005E75F6"/>
    <w:rsid w:val="005F47BB"/>
    <w:rsid w:val="00604098"/>
    <w:rsid w:val="006112CF"/>
    <w:rsid w:val="0061631C"/>
    <w:rsid w:val="00621E85"/>
    <w:rsid w:val="00623E0D"/>
    <w:rsid w:val="00624C13"/>
    <w:rsid w:val="00627034"/>
    <w:rsid w:val="00631022"/>
    <w:rsid w:val="00633760"/>
    <w:rsid w:val="0063488E"/>
    <w:rsid w:val="00635B13"/>
    <w:rsid w:val="0064141B"/>
    <w:rsid w:val="0064324A"/>
    <w:rsid w:val="006505E3"/>
    <w:rsid w:val="00662A03"/>
    <w:rsid w:val="00663A0A"/>
    <w:rsid w:val="00667170"/>
    <w:rsid w:val="006707F8"/>
    <w:rsid w:val="00672F23"/>
    <w:rsid w:val="00674074"/>
    <w:rsid w:val="00675067"/>
    <w:rsid w:val="006774B4"/>
    <w:rsid w:val="00677E4E"/>
    <w:rsid w:val="0068164E"/>
    <w:rsid w:val="00681F3B"/>
    <w:rsid w:val="006821A8"/>
    <w:rsid w:val="00682A50"/>
    <w:rsid w:val="00683E38"/>
    <w:rsid w:val="00684E33"/>
    <w:rsid w:val="006953C9"/>
    <w:rsid w:val="006A1431"/>
    <w:rsid w:val="006A6F4E"/>
    <w:rsid w:val="006B34D6"/>
    <w:rsid w:val="006C30B5"/>
    <w:rsid w:val="006C3E32"/>
    <w:rsid w:val="006C71CA"/>
    <w:rsid w:val="006C743C"/>
    <w:rsid w:val="006D36C0"/>
    <w:rsid w:val="006D599F"/>
    <w:rsid w:val="006D765B"/>
    <w:rsid w:val="006D7F94"/>
    <w:rsid w:val="006E2953"/>
    <w:rsid w:val="006E3172"/>
    <w:rsid w:val="006F3AFD"/>
    <w:rsid w:val="006F3B0A"/>
    <w:rsid w:val="006F665E"/>
    <w:rsid w:val="006F6DB9"/>
    <w:rsid w:val="0070353A"/>
    <w:rsid w:val="00703D9A"/>
    <w:rsid w:val="0070453E"/>
    <w:rsid w:val="00704C8A"/>
    <w:rsid w:val="0070501C"/>
    <w:rsid w:val="0070578C"/>
    <w:rsid w:val="007065AA"/>
    <w:rsid w:val="00711386"/>
    <w:rsid w:val="007170EB"/>
    <w:rsid w:val="00717933"/>
    <w:rsid w:val="00720E47"/>
    <w:rsid w:val="007217DE"/>
    <w:rsid w:val="0072214D"/>
    <w:rsid w:val="0072495F"/>
    <w:rsid w:val="007268BD"/>
    <w:rsid w:val="00732D52"/>
    <w:rsid w:val="007345A6"/>
    <w:rsid w:val="00735A89"/>
    <w:rsid w:val="007435FE"/>
    <w:rsid w:val="00746F50"/>
    <w:rsid w:val="0074767A"/>
    <w:rsid w:val="0075430B"/>
    <w:rsid w:val="00760617"/>
    <w:rsid w:val="00763B1B"/>
    <w:rsid w:val="00770E23"/>
    <w:rsid w:val="007725CF"/>
    <w:rsid w:val="0077584D"/>
    <w:rsid w:val="007760D1"/>
    <w:rsid w:val="00776973"/>
    <w:rsid w:val="00776F85"/>
    <w:rsid w:val="00782B2F"/>
    <w:rsid w:val="00790DF3"/>
    <w:rsid w:val="00797468"/>
    <w:rsid w:val="007A01A6"/>
    <w:rsid w:val="007A0DB8"/>
    <w:rsid w:val="007A37BB"/>
    <w:rsid w:val="007A4AA6"/>
    <w:rsid w:val="007A59CA"/>
    <w:rsid w:val="007A7A29"/>
    <w:rsid w:val="007B49BF"/>
    <w:rsid w:val="007B7088"/>
    <w:rsid w:val="007C55F2"/>
    <w:rsid w:val="007D09FE"/>
    <w:rsid w:val="007D0D2A"/>
    <w:rsid w:val="007D2D30"/>
    <w:rsid w:val="007D377B"/>
    <w:rsid w:val="007D38E7"/>
    <w:rsid w:val="007E1D60"/>
    <w:rsid w:val="007F22D8"/>
    <w:rsid w:val="007F37FF"/>
    <w:rsid w:val="007F4CC0"/>
    <w:rsid w:val="007F7247"/>
    <w:rsid w:val="007F733C"/>
    <w:rsid w:val="007F7E16"/>
    <w:rsid w:val="00800BB1"/>
    <w:rsid w:val="0080369D"/>
    <w:rsid w:val="00816C46"/>
    <w:rsid w:val="00821524"/>
    <w:rsid w:val="00822833"/>
    <w:rsid w:val="00825A0C"/>
    <w:rsid w:val="0082732A"/>
    <w:rsid w:val="0083315E"/>
    <w:rsid w:val="008421C7"/>
    <w:rsid w:val="00847350"/>
    <w:rsid w:val="008473D3"/>
    <w:rsid w:val="008548A7"/>
    <w:rsid w:val="008557BE"/>
    <w:rsid w:val="00856B95"/>
    <w:rsid w:val="0086267C"/>
    <w:rsid w:val="008628BD"/>
    <w:rsid w:val="008637D9"/>
    <w:rsid w:val="00865B70"/>
    <w:rsid w:val="00867759"/>
    <w:rsid w:val="00881A45"/>
    <w:rsid w:val="0088326E"/>
    <w:rsid w:val="0088335F"/>
    <w:rsid w:val="0088380F"/>
    <w:rsid w:val="00884703"/>
    <w:rsid w:val="00887875"/>
    <w:rsid w:val="00892442"/>
    <w:rsid w:val="008928EE"/>
    <w:rsid w:val="00894EEA"/>
    <w:rsid w:val="008A06AE"/>
    <w:rsid w:val="008A1640"/>
    <w:rsid w:val="008A268C"/>
    <w:rsid w:val="008A4EF1"/>
    <w:rsid w:val="008A5BB2"/>
    <w:rsid w:val="008A6DAA"/>
    <w:rsid w:val="008B1AD3"/>
    <w:rsid w:val="008C23B1"/>
    <w:rsid w:val="008C4A88"/>
    <w:rsid w:val="008D1A33"/>
    <w:rsid w:val="008D317A"/>
    <w:rsid w:val="008D5811"/>
    <w:rsid w:val="008E1200"/>
    <w:rsid w:val="008E2689"/>
    <w:rsid w:val="008E5359"/>
    <w:rsid w:val="008E5ACF"/>
    <w:rsid w:val="008E653E"/>
    <w:rsid w:val="008F030D"/>
    <w:rsid w:val="009000CD"/>
    <w:rsid w:val="0090283F"/>
    <w:rsid w:val="00906AD0"/>
    <w:rsid w:val="009118B4"/>
    <w:rsid w:val="0091659A"/>
    <w:rsid w:val="00921774"/>
    <w:rsid w:val="00921D84"/>
    <w:rsid w:val="00923DB4"/>
    <w:rsid w:val="00925C29"/>
    <w:rsid w:val="00930F8E"/>
    <w:rsid w:val="00932FE9"/>
    <w:rsid w:val="0093466A"/>
    <w:rsid w:val="00934E18"/>
    <w:rsid w:val="00935688"/>
    <w:rsid w:val="009370F1"/>
    <w:rsid w:val="009428AF"/>
    <w:rsid w:val="00943638"/>
    <w:rsid w:val="009440AC"/>
    <w:rsid w:val="0095016D"/>
    <w:rsid w:val="00950206"/>
    <w:rsid w:val="00951ADE"/>
    <w:rsid w:val="009566C8"/>
    <w:rsid w:val="0096206B"/>
    <w:rsid w:val="00962B11"/>
    <w:rsid w:val="00966877"/>
    <w:rsid w:val="009728D8"/>
    <w:rsid w:val="00980027"/>
    <w:rsid w:val="00981CCC"/>
    <w:rsid w:val="00985D46"/>
    <w:rsid w:val="00985D9B"/>
    <w:rsid w:val="00985F7F"/>
    <w:rsid w:val="00997461"/>
    <w:rsid w:val="009A29F8"/>
    <w:rsid w:val="009A3529"/>
    <w:rsid w:val="009A4ED3"/>
    <w:rsid w:val="009B202E"/>
    <w:rsid w:val="009B6E87"/>
    <w:rsid w:val="009C1C6F"/>
    <w:rsid w:val="009C4271"/>
    <w:rsid w:val="009D0018"/>
    <w:rsid w:val="009D15B3"/>
    <w:rsid w:val="009D569F"/>
    <w:rsid w:val="009F2066"/>
    <w:rsid w:val="009F3B55"/>
    <w:rsid w:val="009F7FAC"/>
    <w:rsid w:val="00A07BA6"/>
    <w:rsid w:val="00A103EB"/>
    <w:rsid w:val="00A136CC"/>
    <w:rsid w:val="00A20675"/>
    <w:rsid w:val="00A30F4F"/>
    <w:rsid w:val="00A351D1"/>
    <w:rsid w:val="00A3673D"/>
    <w:rsid w:val="00A367F3"/>
    <w:rsid w:val="00A37B14"/>
    <w:rsid w:val="00A400D2"/>
    <w:rsid w:val="00A4176C"/>
    <w:rsid w:val="00A50CA8"/>
    <w:rsid w:val="00A50FCF"/>
    <w:rsid w:val="00A51466"/>
    <w:rsid w:val="00A56490"/>
    <w:rsid w:val="00A60100"/>
    <w:rsid w:val="00A621DF"/>
    <w:rsid w:val="00A62D04"/>
    <w:rsid w:val="00A70FEA"/>
    <w:rsid w:val="00A71E73"/>
    <w:rsid w:val="00A738CE"/>
    <w:rsid w:val="00A748EF"/>
    <w:rsid w:val="00A74D0B"/>
    <w:rsid w:val="00A827CA"/>
    <w:rsid w:val="00A82A28"/>
    <w:rsid w:val="00A90327"/>
    <w:rsid w:val="00A92659"/>
    <w:rsid w:val="00A948FE"/>
    <w:rsid w:val="00A958F1"/>
    <w:rsid w:val="00A972CD"/>
    <w:rsid w:val="00AA1AB6"/>
    <w:rsid w:val="00AA2084"/>
    <w:rsid w:val="00AA2A01"/>
    <w:rsid w:val="00AA2A89"/>
    <w:rsid w:val="00AA3628"/>
    <w:rsid w:val="00AA3654"/>
    <w:rsid w:val="00AA442B"/>
    <w:rsid w:val="00AA62C1"/>
    <w:rsid w:val="00AB2404"/>
    <w:rsid w:val="00AB42CE"/>
    <w:rsid w:val="00AC0A36"/>
    <w:rsid w:val="00AC5752"/>
    <w:rsid w:val="00AD1402"/>
    <w:rsid w:val="00AD1D41"/>
    <w:rsid w:val="00AE2D7B"/>
    <w:rsid w:val="00AE37EA"/>
    <w:rsid w:val="00AE6C70"/>
    <w:rsid w:val="00AF234B"/>
    <w:rsid w:val="00AF611C"/>
    <w:rsid w:val="00B00056"/>
    <w:rsid w:val="00B01B67"/>
    <w:rsid w:val="00B02A05"/>
    <w:rsid w:val="00B02E69"/>
    <w:rsid w:val="00B03881"/>
    <w:rsid w:val="00B03C10"/>
    <w:rsid w:val="00B05188"/>
    <w:rsid w:val="00B12294"/>
    <w:rsid w:val="00B1541C"/>
    <w:rsid w:val="00B33B2A"/>
    <w:rsid w:val="00B36DFC"/>
    <w:rsid w:val="00B40B27"/>
    <w:rsid w:val="00B42936"/>
    <w:rsid w:val="00B437F5"/>
    <w:rsid w:val="00B441AA"/>
    <w:rsid w:val="00B524C7"/>
    <w:rsid w:val="00B53593"/>
    <w:rsid w:val="00B560FF"/>
    <w:rsid w:val="00B5629F"/>
    <w:rsid w:val="00B572FB"/>
    <w:rsid w:val="00B61D3E"/>
    <w:rsid w:val="00B62022"/>
    <w:rsid w:val="00B73F6F"/>
    <w:rsid w:val="00B756C1"/>
    <w:rsid w:val="00B7610E"/>
    <w:rsid w:val="00B76578"/>
    <w:rsid w:val="00B76ED9"/>
    <w:rsid w:val="00B828DD"/>
    <w:rsid w:val="00B85BEE"/>
    <w:rsid w:val="00B86D14"/>
    <w:rsid w:val="00B90759"/>
    <w:rsid w:val="00B9312F"/>
    <w:rsid w:val="00BA10CF"/>
    <w:rsid w:val="00BA23A3"/>
    <w:rsid w:val="00BA6F64"/>
    <w:rsid w:val="00BB0A21"/>
    <w:rsid w:val="00BB3273"/>
    <w:rsid w:val="00BB3295"/>
    <w:rsid w:val="00BB4D99"/>
    <w:rsid w:val="00BB7D21"/>
    <w:rsid w:val="00BC01EB"/>
    <w:rsid w:val="00BC2EDD"/>
    <w:rsid w:val="00BC3C2D"/>
    <w:rsid w:val="00BC6543"/>
    <w:rsid w:val="00BD0293"/>
    <w:rsid w:val="00BD5767"/>
    <w:rsid w:val="00BD7B54"/>
    <w:rsid w:val="00BE30C9"/>
    <w:rsid w:val="00BE408E"/>
    <w:rsid w:val="00BF1D13"/>
    <w:rsid w:val="00BF43E4"/>
    <w:rsid w:val="00BF727D"/>
    <w:rsid w:val="00BF78D4"/>
    <w:rsid w:val="00C00BA8"/>
    <w:rsid w:val="00C01085"/>
    <w:rsid w:val="00C02930"/>
    <w:rsid w:val="00C02A5A"/>
    <w:rsid w:val="00C02C2A"/>
    <w:rsid w:val="00C04868"/>
    <w:rsid w:val="00C06431"/>
    <w:rsid w:val="00C1198F"/>
    <w:rsid w:val="00C160EE"/>
    <w:rsid w:val="00C17AB6"/>
    <w:rsid w:val="00C245BB"/>
    <w:rsid w:val="00C2512A"/>
    <w:rsid w:val="00C27988"/>
    <w:rsid w:val="00C30BE1"/>
    <w:rsid w:val="00C31D1E"/>
    <w:rsid w:val="00C31F8D"/>
    <w:rsid w:val="00C31FF5"/>
    <w:rsid w:val="00C42C01"/>
    <w:rsid w:val="00C43613"/>
    <w:rsid w:val="00C43A9E"/>
    <w:rsid w:val="00C450EC"/>
    <w:rsid w:val="00C4775C"/>
    <w:rsid w:val="00C5078E"/>
    <w:rsid w:val="00C50F4C"/>
    <w:rsid w:val="00C570A2"/>
    <w:rsid w:val="00C6073D"/>
    <w:rsid w:val="00C608E1"/>
    <w:rsid w:val="00C66CAC"/>
    <w:rsid w:val="00C72082"/>
    <w:rsid w:val="00C7468F"/>
    <w:rsid w:val="00C77784"/>
    <w:rsid w:val="00C82351"/>
    <w:rsid w:val="00C833F8"/>
    <w:rsid w:val="00C857B5"/>
    <w:rsid w:val="00C86A5F"/>
    <w:rsid w:val="00C90ACD"/>
    <w:rsid w:val="00C92214"/>
    <w:rsid w:val="00C9288B"/>
    <w:rsid w:val="00C96083"/>
    <w:rsid w:val="00C967C8"/>
    <w:rsid w:val="00CA00EB"/>
    <w:rsid w:val="00CA1DB5"/>
    <w:rsid w:val="00CA550E"/>
    <w:rsid w:val="00CA7E9F"/>
    <w:rsid w:val="00CB278E"/>
    <w:rsid w:val="00CB60C4"/>
    <w:rsid w:val="00CB7BEB"/>
    <w:rsid w:val="00CB7D68"/>
    <w:rsid w:val="00CB7DD3"/>
    <w:rsid w:val="00CC12BD"/>
    <w:rsid w:val="00CC231E"/>
    <w:rsid w:val="00CC24AA"/>
    <w:rsid w:val="00CC5445"/>
    <w:rsid w:val="00CC5501"/>
    <w:rsid w:val="00CC60D1"/>
    <w:rsid w:val="00CD069F"/>
    <w:rsid w:val="00CD19D5"/>
    <w:rsid w:val="00CD29A8"/>
    <w:rsid w:val="00CD5C2D"/>
    <w:rsid w:val="00CE1E14"/>
    <w:rsid w:val="00CE1F60"/>
    <w:rsid w:val="00CE2748"/>
    <w:rsid w:val="00CE58B1"/>
    <w:rsid w:val="00D01E7A"/>
    <w:rsid w:val="00D15B3E"/>
    <w:rsid w:val="00D23627"/>
    <w:rsid w:val="00D275B0"/>
    <w:rsid w:val="00D3633E"/>
    <w:rsid w:val="00D40857"/>
    <w:rsid w:val="00D44EC8"/>
    <w:rsid w:val="00D5039F"/>
    <w:rsid w:val="00D54135"/>
    <w:rsid w:val="00D54347"/>
    <w:rsid w:val="00D54C3A"/>
    <w:rsid w:val="00D553D8"/>
    <w:rsid w:val="00D57B8F"/>
    <w:rsid w:val="00D62002"/>
    <w:rsid w:val="00D6500E"/>
    <w:rsid w:val="00D65805"/>
    <w:rsid w:val="00D72CFA"/>
    <w:rsid w:val="00D80BBE"/>
    <w:rsid w:val="00D83041"/>
    <w:rsid w:val="00D849F1"/>
    <w:rsid w:val="00D8701F"/>
    <w:rsid w:val="00D901A8"/>
    <w:rsid w:val="00D93E02"/>
    <w:rsid w:val="00D97758"/>
    <w:rsid w:val="00DA19B5"/>
    <w:rsid w:val="00DA3E35"/>
    <w:rsid w:val="00DA7C84"/>
    <w:rsid w:val="00DB1CE3"/>
    <w:rsid w:val="00DB3B8E"/>
    <w:rsid w:val="00DC2047"/>
    <w:rsid w:val="00DD049A"/>
    <w:rsid w:val="00DD319B"/>
    <w:rsid w:val="00DD55BA"/>
    <w:rsid w:val="00DE1000"/>
    <w:rsid w:val="00DE649A"/>
    <w:rsid w:val="00DE71BC"/>
    <w:rsid w:val="00DF3ACD"/>
    <w:rsid w:val="00DF427C"/>
    <w:rsid w:val="00E04837"/>
    <w:rsid w:val="00E04BA9"/>
    <w:rsid w:val="00E06A4D"/>
    <w:rsid w:val="00E13706"/>
    <w:rsid w:val="00E15E88"/>
    <w:rsid w:val="00E17941"/>
    <w:rsid w:val="00E203F6"/>
    <w:rsid w:val="00E26D6D"/>
    <w:rsid w:val="00E33C81"/>
    <w:rsid w:val="00E364D0"/>
    <w:rsid w:val="00E4084C"/>
    <w:rsid w:val="00E409BA"/>
    <w:rsid w:val="00E40AE8"/>
    <w:rsid w:val="00E419A9"/>
    <w:rsid w:val="00E470DC"/>
    <w:rsid w:val="00E501AE"/>
    <w:rsid w:val="00E51B3B"/>
    <w:rsid w:val="00E51D87"/>
    <w:rsid w:val="00E5224B"/>
    <w:rsid w:val="00E71934"/>
    <w:rsid w:val="00E74765"/>
    <w:rsid w:val="00E75E0C"/>
    <w:rsid w:val="00E77B5D"/>
    <w:rsid w:val="00E80CA2"/>
    <w:rsid w:val="00E818E3"/>
    <w:rsid w:val="00E83C74"/>
    <w:rsid w:val="00E8415A"/>
    <w:rsid w:val="00E849FA"/>
    <w:rsid w:val="00E947BC"/>
    <w:rsid w:val="00EA5AE0"/>
    <w:rsid w:val="00EB2FB5"/>
    <w:rsid w:val="00EB4F30"/>
    <w:rsid w:val="00EC4621"/>
    <w:rsid w:val="00EC54B7"/>
    <w:rsid w:val="00EC5B09"/>
    <w:rsid w:val="00EC6CC8"/>
    <w:rsid w:val="00ED65CB"/>
    <w:rsid w:val="00EE205A"/>
    <w:rsid w:val="00EE2ACB"/>
    <w:rsid w:val="00EE7793"/>
    <w:rsid w:val="00EF1EBA"/>
    <w:rsid w:val="00EF4F10"/>
    <w:rsid w:val="00EF528D"/>
    <w:rsid w:val="00EF62DA"/>
    <w:rsid w:val="00EF678B"/>
    <w:rsid w:val="00F011DA"/>
    <w:rsid w:val="00F01418"/>
    <w:rsid w:val="00F03C63"/>
    <w:rsid w:val="00F047C9"/>
    <w:rsid w:val="00F10158"/>
    <w:rsid w:val="00F13A4D"/>
    <w:rsid w:val="00F14F7F"/>
    <w:rsid w:val="00F1655E"/>
    <w:rsid w:val="00F2249F"/>
    <w:rsid w:val="00F23336"/>
    <w:rsid w:val="00F30B1B"/>
    <w:rsid w:val="00F31677"/>
    <w:rsid w:val="00F36665"/>
    <w:rsid w:val="00F455A0"/>
    <w:rsid w:val="00F47A2C"/>
    <w:rsid w:val="00F506D0"/>
    <w:rsid w:val="00F523BC"/>
    <w:rsid w:val="00F52AAB"/>
    <w:rsid w:val="00F530CE"/>
    <w:rsid w:val="00F602DD"/>
    <w:rsid w:val="00F6169F"/>
    <w:rsid w:val="00F713BD"/>
    <w:rsid w:val="00F7498F"/>
    <w:rsid w:val="00F81D03"/>
    <w:rsid w:val="00F846C4"/>
    <w:rsid w:val="00F93030"/>
    <w:rsid w:val="00F93727"/>
    <w:rsid w:val="00FA19FF"/>
    <w:rsid w:val="00FA28BE"/>
    <w:rsid w:val="00FA5CD2"/>
    <w:rsid w:val="00FA5FA5"/>
    <w:rsid w:val="00FA6B2D"/>
    <w:rsid w:val="00FB1F6E"/>
    <w:rsid w:val="00FB35AE"/>
    <w:rsid w:val="00FB49CA"/>
    <w:rsid w:val="00FD4695"/>
    <w:rsid w:val="00FE5925"/>
    <w:rsid w:val="00FF121A"/>
    <w:rsid w:val="00FF1677"/>
    <w:rsid w:val="00FF35BA"/>
    <w:rsid w:val="00FF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2B85"/>
    <w:rPr>
      <w:sz w:val="24"/>
      <w:szCs w:val="24"/>
    </w:rPr>
  </w:style>
  <w:style w:type="paragraph" w:styleId="1">
    <w:name w:val="heading 1"/>
    <w:basedOn w:val="a"/>
    <w:next w:val="a"/>
    <w:qFormat/>
    <w:rsid w:val="00362B85"/>
    <w:pPr>
      <w:keepNext/>
      <w:spacing w:before="240" w:after="60"/>
      <w:outlineLvl w:val="0"/>
    </w:pPr>
    <w:rPr>
      <w:rFonts w:ascii="Arial" w:hAnsi="Arial" w:cs="Arial"/>
      <w:b/>
      <w:bCs/>
      <w:kern w:val="32"/>
      <w:sz w:val="32"/>
      <w:szCs w:val="32"/>
    </w:rPr>
  </w:style>
  <w:style w:type="paragraph" w:styleId="2">
    <w:name w:val="heading 2"/>
    <w:basedOn w:val="a"/>
    <w:next w:val="a"/>
    <w:qFormat/>
    <w:rsid w:val="00362B85"/>
    <w:pPr>
      <w:keepNext/>
      <w:jc w:val="center"/>
      <w:outlineLvl w:val="1"/>
    </w:pPr>
    <w:rPr>
      <w:rFonts w:ascii="Arial" w:hAnsi="Arial"/>
      <w:b/>
      <w:i/>
      <w:snapToGrid w:val="0"/>
      <w:color w:val="000000"/>
      <w:sz w:val="28"/>
    </w:rPr>
  </w:style>
  <w:style w:type="paragraph" w:styleId="3">
    <w:name w:val="heading 3"/>
    <w:basedOn w:val="a"/>
    <w:next w:val="a"/>
    <w:qFormat/>
    <w:rsid w:val="00362B85"/>
    <w:pPr>
      <w:keepNext/>
      <w:widowControl w:val="0"/>
      <w:jc w:val="both"/>
      <w:outlineLvl w:val="2"/>
    </w:pPr>
    <w:rPr>
      <w:snapToGrid w:val="0"/>
      <w:szCs w:val="20"/>
      <w:lang w:val="uk-UA"/>
    </w:rPr>
  </w:style>
  <w:style w:type="paragraph" w:styleId="4">
    <w:name w:val="heading 4"/>
    <w:basedOn w:val="a"/>
    <w:next w:val="a"/>
    <w:qFormat/>
    <w:rsid w:val="00362B85"/>
    <w:pPr>
      <w:keepNext/>
      <w:jc w:val="center"/>
      <w:outlineLvl w:val="3"/>
    </w:pPr>
    <w:rPr>
      <w:rFonts w:ascii="Arial" w:hAnsi="Arial"/>
      <w:b/>
      <w:snapToGrid w:val="0"/>
      <w:color w:val="000000"/>
      <w:sz w:val="28"/>
    </w:rPr>
  </w:style>
  <w:style w:type="paragraph" w:styleId="5">
    <w:name w:val="heading 5"/>
    <w:basedOn w:val="a"/>
    <w:next w:val="a"/>
    <w:qFormat/>
    <w:rsid w:val="00362B85"/>
    <w:pPr>
      <w:keepNext/>
      <w:outlineLvl w:val="4"/>
    </w:pPr>
    <w:rPr>
      <w:rFonts w:ascii="Arial" w:hAnsi="Arial"/>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B85"/>
    <w:pPr>
      <w:tabs>
        <w:tab w:val="center" w:pos="4153"/>
        <w:tab w:val="right" w:pos="8306"/>
      </w:tabs>
    </w:pPr>
  </w:style>
  <w:style w:type="paragraph" w:styleId="a4">
    <w:name w:val="footer"/>
    <w:basedOn w:val="a"/>
    <w:rsid w:val="00362B85"/>
    <w:pPr>
      <w:tabs>
        <w:tab w:val="center" w:pos="4153"/>
        <w:tab w:val="right" w:pos="8306"/>
      </w:tabs>
    </w:pPr>
  </w:style>
  <w:style w:type="paragraph" w:styleId="HTML">
    <w:name w:val="HTML Preformatted"/>
    <w:basedOn w:val="a"/>
    <w:link w:val="HTML0"/>
    <w:uiPriority w:val="99"/>
    <w:rsid w:val="00362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Courier New" w:hAnsi="Courier New"/>
      <w:sz w:val="21"/>
      <w:szCs w:val="21"/>
    </w:rPr>
  </w:style>
  <w:style w:type="paragraph" w:styleId="20">
    <w:name w:val="Body Text 2"/>
    <w:basedOn w:val="a"/>
    <w:rsid w:val="00362B85"/>
    <w:pPr>
      <w:widowControl w:val="0"/>
      <w:jc w:val="both"/>
    </w:pPr>
    <w:rPr>
      <w:snapToGrid w:val="0"/>
      <w:szCs w:val="20"/>
      <w:lang w:val="uk-UA"/>
    </w:rPr>
  </w:style>
  <w:style w:type="paragraph" w:styleId="a5">
    <w:name w:val="Body Text"/>
    <w:basedOn w:val="a"/>
    <w:rsid w:val="00362B85"/>
    <w:pPr>
      <w:widowControl w:val="0"/>
    </w:pPr>
    <w:rPr>
      <w:snapToGrid w:val="0"/>
      <w:szCs w:val="20"/>
      <w:lang w:val="uk-UA"/>
    </w:rPr>
  </w:style>
  <w:style w:type="paragraph" w:styleId="30">
    <w:name w:val="Body Text 3"/>
    <w:basedOn w:val="a"/>
    <w:rsid w:val="00362B85"/>
    <w:pPr>
      <w:widowControl w:val="0"/>
      <w:jc w:val="both"/>
    </w:pPr>
    <w:rPr>
      <w:b/>
      <w:bCs/>
      <w:snapToGrid w:val="0"/>
      <w:szCs w:val="20"/>
      <w:lang w:val="uk-UA"/>
    </w:rPr>
  </w:style>
  <w:style w:type="paragraph" w:customStyle="1" w:styleId="xl24">
    <w:name w:val="xl24"/>
    <w:basedOn w:val="a"/>
    <w:rsid w:val="00362B85"/>
    <w:pPr>
      <w:spacing w:before="100" w:beforeAutospacing="1" w:after="100" w:afterAutospacing="1"/>
      <w:jc w:val="center"/>
      <w:textAlignment w:val="center"/>
    </w:pPr>
    <w:rPr>
      <w:rFonts w:ascii="Arial" w:eastAsia="Arial Unicode MS" w:hAnsi="Arial" w:cs="Arial"/>
      <w:sz w:val="28"/>
      <w:szCs w:val="28"/>
    </w:rPr>
  </w:style>
  <w:style w:type="paragraph" w:customStyle="1" w:styleId="xl25">
    <w:name w:val="xl25"/>
    <w:basedOn w:val="a"/>
    <w:rsid w:val="00362B85"/>
    <w:pPr>
      <w:pBdr>
        <w:top w:val="single" w:sz="8" w:space="0" w:color="auto"/>
        <w:left w:val="single" w:sz="8" w:space="0" w:color="auto"/>
        <w:right w:val="single" w:sz="8" w:space="0" w:color="auto"/>
      </w:pBdr>
      <w:shd w:val="clear" w:color="auto" w:fill="C0C0C0"/>
      <w:spacing w:before="100" w:beforeAutospacing="1" w:after="100" w:afterAutospacing="1"/>
      <w:jc w:val="center"/>
    </w:pPr>
    <w:rPr>
      <w:rFonts w:ascii="Arial" w:eastAsia="Arial Unicode MS" w:hAnsi="Arial" w:cs="Arial"/>
      <w:b/>
      <w:bCs/>
    </w:rPr>
  </w:style>
  <w:style w:type="paragraph" w:customStyle="1" w:styleId="xl26">
    <w:name w:val="xl26"/>
    <w:basedOn w:val="a"/>
    <w:rsid w:val="00362B85"/>
    <w:pPr>
      <w:pBdr>
        <w:left w:val="single" w:sz="8" w:space="0" w:color="auto"/>
        <w:bottom w:val="single" w:sz="8" w:space="0" w:color="auto"/>
        <w:right w:val="single" w:sz="8" w:space="0" w:color="auto"/>
      </w:pBdr>
      <w:shd w:val="clear" w:color="auto" w:fill="C0C0C0"/>
      <w:spacing w:before="100" w:beforeAutospacing="1" w:after="100" w:afterAutospacing="1"/>
      <w:jc w:val="center"/>
    </w:pPr>
    <w:rPr>
      <w:rFonts w:ascii="Arial" w:eastAsia="Arial Unicode MS" w:hAnsi="Arial" w:cs="Arial"/>
      <w:b/>
      <w:bCs/>
    </w:rPr>
  </w:style>
  <w:style w:type="paragraph" w:customStyle="1" w:styleId="xl27">
    <w:name w:val="xl27"/>
    <w:basedOn w:val="a"/>
    <w:rsid w:val="00362B8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8">
    <w:name w:val="xl28"/>
    <w:basedOn w:val="a"/>
    <w:rsid w:val="00362B85"/>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29">
    <w:name w:val="xl29"/>
    <w:basedOn w:val="a"/>
    <w:rsid w:val="00362B85"/>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30">
    <w:name w:val="xl30"/>
    <w:basedOn w:val="a"/>
    <w:rsid w:val="00362B8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31">
    <w:name w:val="xl31"/>
    <w:basedOn w:val="a"/>
    <w:rsid w:val="00362B85"/>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32">
    <w:name w:val="xl32"/>
    <w:basedOn w:val="a"/>
    <w:rsid w:val="00362B8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Arial Unicode MS" w:hAnsi="Arial" w:cs="Arial"/>
    </w:rPr>
  </w:style>
  <w:style w:type="paragraph" w:customStyle="1" w:styleId="xl33">
    <w:name w:val="xl33"/>
    <w:basedOn w:val="a"/>
    <w:rsid w:val="00362B85"/>
    <w:pPr>
      <w:pBdr>
        <w:left w:val="single" w:sz="8" w:space="0" w:color="auto"/>
        <w:right w:val="single" w:sz="8"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34">
    <w:name w:val="xl34"/>
    <w:basedOn w:val="a"/>
    <w:rsid w:val="00362B85"/>
    <w:pPr>
      <w:pBdr>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35">
    <w:name w:val="xl35"/>
    <w:basedOn w:val="a"/>
    <w:rsid w:val="00362B85"/>
    <w:pPr>
      <w:pBdr>
        <w:left w:val="single" w:sz="8" w:space="0" w:color="auto"/>
        <w:bottom w:val="single" w:sz="8" w:space="0" w:color="auto"/>
        <w:right w:val="single" w:sz="8" w:space="0" w:color="auto"/>
      </w:pBdr>
      <w:shd w:val="clear" w:color="auto" w:fill="CC99FF"/>
      <w:spacing w:before="100" w:beforeAutospacing="1" w:after="100" w:afterAutospacing="1"/>
      <w:jc w:val="center"/>
      <w:textAlignment w:val="center"/>
    </w:pPr>
    <w:rPr>
      <w:rFonts w:ascii="Arial" w:eastAsia="Arial Unicode MS" w:hAnsi="Arial" w:cs="Arial"/>
    </w:rPr>
  </w:style>
  <w:style w:type="paragraph" w:customStyle="1" w:styleId="xl36">
    <w:name w:val="xl36"/>
    <w:basedOn w:val="a"/>
    <w:rsid w:val="00362B85"/>
    <w:pPr>
      <w:pBdr>
        <w:left w:val="single" w:sz="8" w:space="0" w:color="auto"/>
        <w:bottom w:val="single" w:sz="8" w:space="0" w:color="auto"/>
      </w:pBdr>
      <w:shd w:val="clear" w:color="auto" w:fill="C0C0C0"/>
      <w:spacing w:before="100" w:beforeAutospacing="1" w:after="100" w:afterAutospacing="1"/>
      <w:jc w:val="center"/>
      <w:textAlignment w:val="top"/>
    </w:pPr>
    <w:rPr>
      <w:rFonts w:ascii="Arial" w:eastAsia="Arial Unicode MS" w:hAnsi="Arial" w:cs="Arial"/>
      <w:b/>
      <w:bCs/>
    </w:rPr>
  </w:style>
  <w:style w:type="paragraph" w:customStyle="1" w:styleId="xl37">
    <w:name w:val="xl37"/>
    <w:basedOn w:val="a"/>
    <w:rsid w:val="00362B85"/>
    <w:pPr>
      <w:pBdr>
        <w:bottom w:val="single" w:sz="8" w:space="0" w:color="auto"/>
        <w:right w:val="single" w:sz="8" w:space="0" w:color="auto"/>
      </w:pBdr>
      <w:shd w:val="clear" w:color="auto" w:fill="C0C0C0"/>
      <w:spacing w:before="100" w:beforeAutospacing="1" w:after="100" w:afterAutospacing="1"/>
      <w:jc w:val="center"/>
      <w:textAlignment w:val="top"/>
    </w:pPr>
    <w:rPr>
      <w:rFonts w:ascii="Arial" w:eastAsia="Arial Unicode MS" w:hAnsi="Arial" w:cs="Arial"/>
      <w:b/>
      <w:bCs/>
    </w:rPr>
  </w:style>
  <w:style w:type="paragraph" w:customStyle="1" w:styleId="xl38">
    <w:name w:val="xl38"/>
    <w:basedOn w:val="a"/>
    <w:rsid w:val="00362B85"/>
    <w:pPr>
      <w:spacing w:before="100" w:beforeAutospacing="1" w:after="100" w:afterAutospacing="1"/>
      <w:jc w:val="center"/>
    </w:pPr>
    <w:rPr>
      <w:rFonts w:ascii="Arial" w:eastAsia="Arial Unicode MS" w:hAnsi="Arial" w:cs="Arial"/>
      <w:sz w:val="28"/>
      <w:szCs w:val="28"/>
    </w:rPr>
  </w:style>
  <w:style w:type="paragraph" w:customStyle="1" w:styleId="xl39">
    <w:name w:val="xl39"/>
    <w:basedOn w:val="a"/>
    <w:rsid w:val="00362B85"/>
    <w:pPr>
      <w:spacing w:before="100" w:beforeAutospacing="1" w:after="100" w:afterAutospacing="1"/>
      <w:jc w:val="center"/>
      <w:textAlignment w:val="center"/>
    </w:pPr>
    <w:rPr>
      <w:rFonts w:ascii="Arial" w:eastAsia="Arial Unicode MS" w:hAnsi="Arial" w:cs="Arial"/>
      <w:b/>
      <w:bCs/>
      <w:sz w:val="32"/>
      <w:szCs w:val="32"/>
    </w:rPr>
  </w:style>
  <w:style w:type="paragraph" w:customStyle="1" w:styleId="xl40">
    <w:name w:val="xl40"/>
    <w:basedOn w:val="a"/>
    <w:rsid w:val="00362B85"/>
    <w:pPr>
      <w:spacing w:before="100" w:beforeAutospacing="1" w:after="100" w:afterAutospacing="1"/>
    </w:pPr>
    <w:rPr>
      <w:rFonts w:ascii="Arial" w:eastAsia="Arial Unicode MS" w:hAnsi="Arial" w:cs="Arial"/>
      <w:sz w:val="32"/>
      <w:szCs w:val="32"/>
    </w:rPr>
  </w:style>
  <w:style w:type="paragraph" w:customStyle="1" w:styleId="xl41">
    <w:name w:val="xl41"/>
    <w:basedOn w:val="a"/>
    <w:rsid w:val="00362B85"/>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2">
    <w:name w:val="xl42"/>
    <w:basedOn w:val="a"/>
    <w:rsid w:val="00362B85"/>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3">
    <w:name w:val="xl43"/>
    <w:basedOn w:val="a"/>
    <w:rsid w:val="00362B85"/>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rPr>
  </w:style>
  <w:style w:type="paragraph" w:customStyle="1" w:styleId="xl44">
    <w:name w:val="xl44"/>
    <w:basedOn w:val="a"/>
    <w:rsid w:val="00362B85"/>
    <w:pPr>
      <w:pBdr>
        <w:top w:val="single" w:sz="8" w:space="0" w:color="auto"/>
        <w:right w:val="single" w:sz="8" w:space="0" w:color="auto"/>
      </w:pBdr>
      <w:shd w:val="clear" w:color="auto" w:fill="C0C0C0"/>
      <w:spacing w:before="100" w:beforeAutospacing="1" w:after="100" w:afterAutospacing="1"/>
      <w:jc w:val="center"/>
    </w:pPr>
    <w:rPr>
      <w:rFonts w:ascii="Arial" w:eastAsia="Arial Unicode MS" w:hAnsi="Arial" w:cs="Arial"/>
      <w:b/>
      <w:bCs/>
    </w:rPr>
  </w:style>
  <w:style w:type="paragraph" w:customStyle="1" w:styleId="xl45">
    <w:name w:val="xl45"/>
    <w:basedOn w:val="a"/>
    <w:rsid w:val="00362B85"/>
    <w:pPr>
      <w:pBdr>
        <w:bottom w:val="single" w:sz="8" w:space="0" w:color="auto"/>
      </w:pBdr>
      <w:spacing w:before="100" w:beforeAutospacing="1" w:after="100" w:afterAutospacing="1"/>
      <w:jc w:val="center"/>
      <w:textAlignment w:val="center"/>
    </w:pPr>
    <w:rPr>
      <w:rFonts w:ascii="Arial" w:eastAsia="Arial Unicode MS" w:hAnsi="Arial" w:cs="Arial"/>
      <w:b/>
      <w:bCs/>
      <w:color w:val="000000"/>
    </w:rPr>
  </w:style>
  <w:style w:type="paragraph" w:customStyle="1" w:styleId="xl46">
    <w:name w:val="xl46"/>
    <w:basedOn w:val="a"/>
    <w:rsid w:val="00362B85"/>
    <w:pPr>
      <w:pBdr>
        <w:bottom w:val="single" w:sz="8" w:space="0" w:color="auto"/>
      </w:pBdr>
      <w:spacing w:before="100" w:beforeAutospacing="1" w:after="100" w:afterAutospacing="1"/>
      <w:jc w:val="center"/>
      <w:textAlignment w:val="center"/>
    </w:pPr>
    <w:rPr>
      <w:rFonts w:ascii="Arial" w:eastAsia="Arial Unicode MS" w:hAnsi="Arial" w:cs="Arial"/>
      <w:b/>
      <w:bCs/>
      <w:color w:val="0000FF"/>
    </w:rPr>
  </w:style>
  <w:style w:type="paragraph" w:customStyle="1" w:styleId="xl47">
    <w:name w:val="xl47"/>
    <w:basedOn w:val="a"/>
    <w:rsid w:val="00362B8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48">
    <w:name w:val="xl48"/>
    <w:basedOn w:val="a"/>
    <w:rsid w:val="00362B85"/>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a"/>
    <w:rsid w:val="00362B85"/>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50">
    <w:name w:val="xl50"/>
    <w:basedOn w:val="a"/>
    <w:rsid w:val="00362B85"/>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51">
    <w:name w:val="xl51"/>
    <w:basedOn w:val="a"/>
    <w:rsid w:val="00362B85"/>
    <w:pPr>
      <w:pBdr>
        <w:top w:val="single" w:sz="4"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2">
    <w:name w:val="xl52"/>
    <w:basedOn w:val="a"/>
    <w:rsid w:val="00362B85"/>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53">
    <w:name w:val="xl53"/>
    <w:basedOn w:val="a"/>
    <w:rsid w:val="00362B85"/>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54">
    <w:name w:val="xl54"/>
    <w:basedOn w:val="a"/>
    <w:rsid w:val="00362B85"/>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55">
    <w:name w:val="xl55"/>
    <w:basedOn w:val="a"/>
    <w:rsid w:val="00362B8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56">
    <w:name w:val="xl56"/>
    <w:basedOn w:val="a"/>
    <w:rsid w:val="00362B85"/>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57">
    <w:name w:val="xl57"/>
    <w:basedOn w:val="a"/>
    <w:rsid w:val="00362B8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w:rPr>
  </w:style>
  <w:style w:type="paragraph" w:customStyle="1" w:styleId="xl58">
    <w:name w:val="xl58"/>
    <w:basedOn w:val="a"/>
    <w:rsid w:val="00362B85"/>
    <w:pPr>
      <w:pBdr>
        <w:left w:val="single" w:sz="8" w:space="0" w:color="auto"/>
        <w:right w:val="single" w:sz="8" w:space="0" w:color="auto"/>
      </w:pBdr>
      <w:spacing w:before="100" w:beforeAutospacing="1" w:after="100" w:afterAutospacing="1"/>
      <w:textAlignment w:val="center"/>
    </w:pPr>
    <w:rPr>
      <w:rFonts w:ascii="Arial" w:eastAsia="Arial Unicode MS" w:hAnsi="Arial" w:cs="Arial"/>
    </w:rPr>
  </w:style>
  <w:style w:type="paragraph" w:customStyle="1" w:styleId="xl59">
    <w:name w:val="xl59"/>
    <w:basedOn w:val="a"/>
    <w:rsid w:val="00362B85"/>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60">
    <w:name w:val="xl60"/>
    <w:basedOn w:val="a"/>
    <w:rsid w:val="00362B85"/>
    <w:pPr>
      <w:pBdr>
        <w:top w:val="single" w:sz="4" w:space="0" w:color="auto"/>
        <w:left w:val="single" w:sz="8"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2"/>
      <w:szCs w:val="22"/>
    </w:rPr>
  </w:style>
  <w:style w:type="paragraph" w:customStyle="1" w:styleId="xl61">
    <w:name w:val="xl61"/>
    <w:basedOn w:val="a"/>
    <w:rsid w:val="00362B8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2"/>
      <w:szCs w:val="22"/>
    </w:rPr>
  </w:style>
  <w:style w:type="paragraph" w:customStyle="1" w:styleId="xl62">
    <w:name w:val="xl62"/>
    <w:basedOn w:val="a"/>
    <w:rsid w:val="00362B85"/>
    <w:pPr>
      <w:pBdr>
        <w:top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Arial Unicode MS" w:hAnsi="Arial" w:cs="Arial"/>
      <w:b/>
      <w:bCs/>
      <w:sz w:val="22"/>
      <w:szCs w:val="22"/>
    </w:rPr>
  </w:style>
  <w:style w:type="paragraph" w:customStyle="1" w:styleId="xl63">
    <w:name w:val="xl63"/>
    <w:basedOn w:val="a"/>
    <w:rsid w:val="00362B85"/>
    <w:pPr>
      <w:pBdr>
        <w:top w:val="single" w:sz="4"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rPr>
  </w:style>
  <w:style w:type="paragraph" w:customStyle="1" w:styleId="xl64">
    <w:name w:val="xl64"/>
    <w:basedOn w:val="a"/>
    <w:rsid w:val="00362B85"/>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65">
    <w:name w:val="xl65"/>
    <w:basedOn w:val="a"/>
    <w:rsid w:val="00362B85"/>
    <w:pPr>
      <w:pBdr>
        <w:left w:val="single" w:sz="8"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w:rPr>
  </w:style>
  <w:style w:type="paragraph" w:customStyle="1" w:styleId="xl66">
    <w:name w:val="xl66"/>
    <w:basedOn w:val="a"/>
    <w:rsid w:val="00362B85"/>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7">
    <w:name w:val="xl67"/>
    <w:basedOn w:val="a"/>
    <w:rsid w:val="00362B8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textAlignment w:val="center"/>
    </w:pPr>
    <w:rPr>
      <w:rFonts w:ascii="Arial" w:eastAsia="Arial Unicode MS" w:hAnsi="Arial" w:cs="Arial"/>
      <w:b/>
      <w:bCs/>
      <w:sz w:val="22"/>
      <w:szCs w:val="22"/>
    </w:rPr>
  </w:style>
  <w:style w:type="paragraph" w:customStyle="1" w:styleId="xl68">
    <w:name w:val="xl68"/>
    <w:basedOn w:val="a"/>
    <w:rsid w:val="00362B8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Unicode MS" w:eastAsia="Arial Unicode MS" w:hAnsi="Arial Unicode MS" w:cs="Arial"/>
    </w:rPr>
  </w:style>
  <w:style w:type="paragraph" w:customStyle="1" w:styleId="xl69">
    <w:name w:val="xl69"/>
    <w:basedOn w:val="a"/>
    <w:rsid w:val="00362B8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0">
    <w:name w:val="xl70"/>
    <w:basedOn w:val="a"/>
    <w:rsid w:val="00362B85"/>
    <w:pPr>
      <w:pBdr>
        <w:left w:val="single" w:sz="8" w:space="0" w:color="auto"/>
        <w:right w:val="single" w:sz="8" w:space="0" w:color="auto"/>
      </w:pBdr>
      <w:shd w:val="clear" w:color="auto" w:fill="FFFFFF"/>
      <w:spacing w:before="100" w:beforeAutospacing="1" w:after="100" w:afterAutospacing="1"/>
      <w:textAlignment w:val="center"/>
    </w:pPr>
    <w:rPr>
      <w:rFonts w:ascii="Arial" w:eastAsia="Arial Unicode MS" w:hAnsi="Arial" w:cs="Arial"/>
    </w:rPr>
  </w:style>
  <w:style w:type="paragraph" w:customStyle="1" w:styleId="xl71">
    <w:name w:val="xl71"/>
    <w:basedOn w:val="a"/>
    <w:rsid w:val="00362B85"/>
    <w:pPr>
      <w:pBdr>
        <w:left w:val="single" w:sz="8" w:space="0" w:color="auto"/>
        <w:right w:val="single" w:sz="8"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72">
    <w:name w:val="xl72"/>
    <w:basedOn w:val="a"/>
    <w:rsid w:val="00362B85"/>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3">
    <w:name w:val="xl73"/>
    <w:basedOn w:val="a"/>
    <w:rsid w:val="00362B85"/>
    <w:pPr>
      <w:spacing w:before="100" w:beforeAutospacing="1" w:after="100" w:afterAutospacing="1"/>
      <w:textAlignment w:val="center"/>
    </w:pPr>
    <w:rPr>
      <w:rFonts w:ascii="Arial" w:eastAsia="Arial Unicode MS" w:hAnsi="Arial" w:cs="Arial"/>
      <w:b/>
      <w:bCs/>
    </w:rPr>
  </w:style>
  <w:style w:type="paragraph" w:customStyle="1" w:styleId="xl74">
    <w:name w:val="xl74"/>
    <w:basedOn w:val="a"/>
    <w:rsid w:val="00362B85"/>
    <w:pPr>
      <w:pBdr>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75">
    <w:name w:val="xl75"/>
    <w:basedOn w:val="a"/>
    <w:rsid w:val="00362B85"/>
    <w:pPr>
      <w:pBdr>
        <w:top w:val="single" w:sz="4" w:space="0" w:color="auto"/>
        <w:left w:val="single" w:sz="8" w:space="0" w:color="auto"/>
        <w:bottom w:val="single" w:sz="4" w:space="0" w:color="auto"/>
      </w:pBdr>
      <w:spacing w:before="100" w:beforeAutospacing="1" w:after="100" w:afterAutospacing="1"/>
      <w:jc w:val="center"/>
    </w:pPr>
    <w:rPr>
      <w:rFonts w:ascii="Arial Unicode MS" w:eastAsia="Arial Unicode MS" w:hAnsi="Arial Unicode MS" w:cs="Arial"/>
    </w:rPr>
  </w:style>
  <w:style w:type="paragraph" w:customStyle="1" w:styleId="xl76">
    <w:name w:val="xl76"/>
    <w:basedOn w:val="a"/>
    <w:rsid w:val="00362B85"/>
    <w:pPr>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w:rPr>
  </w:style>
  <w:style w:type="paragraph" w:customStyle="1" w:styleId="xl77">
    <w:name w:val="xl77"/>
    <w:basedOn w:val="a"/>
    <w:rsid w:val="00362B85"/>
    <w:pPr>
      <w:pBdr>
        <w:top w:val="single" w:sz="4" w:space="0" w:color="auto"/>
        <w:left w:val="single" w:sz="8" w:space="0" w:color="auto"/>
        <w:bottom w:val="single" w:sz="8" w:space="0" w:color="auto"/>
      </w:pBdr>
      <w:shd w:val="clear" w:color="auto" w:fill="CC99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8">
    <w:name w:val="xl78"/>
    <w:basedOn w:val="a"/>
    <w:rsid w:val="00362B85"/>
    <w:pPr>
      <w:pBdr>
        <w:top w:val="single" w:sz="4" w:space="0" w:color="auto"/>
        <w:bottom w:val="single" w:sz="8" w:space="0" w:color="auto"/>
      </w:pBdr>
      <w:shd w:val="clear" w:color="auto" w:fill="CC99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9">
    <w:name w:val="xl79"/>
    <w:basedOn w:val="a"/>
    <w:rsid w:val="00362B85"/>
    <w:pPr>
      <w:pBdr>
        <w:top w:val="single" w:sz="4" w:space="0" w:color="auto"/>
        <w:bottom w:val="single" w:sz="8" w:space="0" w:color="auto"/>
        <w:right w:val="single" w:sz="8" w:space="0" w:color="auto"/>
      </w:pBdr>
      <w:shd w:val="clear" w:color="auto" w:fill="CC99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0">
    <w:name w:val="xl80"/>
    <w:basedOn w:val="a"/>
    <w:rsid w:val="00362B85"/>
    <w:pPr>
      <w:pBdr>
        <w:left w:val="single" w:sz="8" w:space="0" w:color="auto"/>
        <w:bottom w:val="single" w:sz="8" w:space="0" w:color="auto"/>
        <w:right w:val="single" w:sz="8" w:space="0" w:color="auto"/>
      </w:pBdr>
      <w:shd w:val="clear" w:color="auto" w:fill="CC99FF"/>
      <w:spacing w:before="100" w:beforeAutospacing="1" w:after="100" w:afterAutospacing="1"/>
      <w:jc w:val="center"/>
      <w:textAlignment w:val="center"/>
    </w:pPr>
    <w:rPr>
      <w:rFonts w:ascii="Arial" w:eastAsia="Arial Unicode MS" w:hAnsi="Arial" w:cs="Arial"/>
      <w:color w:val="000000"/>
    </w:rPr>
  </w:style>
  <w:style w:type="paragraph" w:styleId="a6">
    <w:name w:val="Body Text Indent"/>
    <w:basedOn w:val="a"/>
    <w:link w:val="a7"/>
    <w:rsid w:val="00362B85"/>
    <w:pPr>
      <w:ind w:firstLine="708"/>
    </w:pPr>
    <w:rPr>
      <w:lang w:val="uk-UA"/>
    </w:rPr>
  </w:style>
  <w:style w:type="paragraph" w:customStyle="1" w:styleId="font5">
    <w:name w:val="font5"/>
    <w:basedOn w:val="a"/>
    <w:rsid w:val="00362B85"/>
    <w:pPr>
      <w:spacing w:before="100" w:beforeAutospacing="1" w:after="100" w:afterAutospacing="1"/>
    </w:pPr>
    <w:rPr>
      <w:rFonts w:ascii="Arial" w:eastAsia="Arial Unicode MS" w:hAnsi="Arial" w:cs="Arial"/>
      <w:b/>
      <w:bCs/>
      <w:sz w:val="28"/>
      <w:szCs w:val="28"/>
    </w:rPr>
  </w:style>
  <w:style w:type="paragraph" w:customStyle="1" w:styleId="font6">
    <w:name w:val="font6"/>
    <w:basedOn w:val="a"/>
    <w:rsid w:val="00362B85"/>
    <w:pPr>
      <w:spacing w:before="100" w:beforeAutospacing="1" w:after="100" w:afterAutospacing="1"/>
    </w:pPr>
    <w:rPr>
      <w:rFonts w:ascii="Arial" w:eastAsia="Arial Unicode MS" w:hAnsi="Arial" w:cs="Arial"/>
    </w:rPr>
  </w:style>
  <w:style w:type="paragraph" w:customStyle="1" w:styleId="font7">
    <w:name w:val="font7"/>
    <w:basedOn w:val="a"/>
    <w:rsid w:val="00362B85"/>
    <w:pPr>
      <w:spacing w:before="100" w:beforeAutospacing="1" w:after="100" w:afterAutospacing="1"/>
    </w:pPr>
    <w:rPr>
      <w:rFonts w:ascii="Arial" w:eastAsia="Arial Unicode MS" w:hAnsi="Arial" w:cs="Arial"/>
      <w:b/>
      <w:bCs/>
    </w:rPr>
  </w:style>
  <w:style w:type="paragraph" w:customStyle="1" w:styleId="font8">
    <w:name w:val="font8"/>
    <w:basedOn w:val="a"/>
    <w:rsid w:val="00362B85"/>
    <w:pPr>
      <w:spacing w:before="100" w:beforeAutospacing="1" w:after="100" w:afterAutospacing="1"/>
    </w:pPr>
    <w:rPr>
      <w:rFonts w:ascii="Arial" w:eastAsia="Arial Unicode MS" w:hAnsi="Arial" w:cs="Arial"/>
      <w:b/>
      <w:bCs/>
    </w:rPr>
  </w:style>
  <w:style w:type="paragraph" w:customStyle="1" w:styleId="xl81">
    <w:name w:val="xl81"/>
    <w:basedOn w:val="a"/>
    <w:rsid w:val="00362B85"/>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82">
    <w:name w:val="xl82"/>
    <w:basedOn w:val="a"/>
    <w:rsid w:val="00362B85"/>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83">
    <w:name w:val="xl83"/>
    <w:basedOn w:val="a"/>
    <w:rsid w:val="00362B85"/>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84">
    <w:name w:val="xl84"/>
    <w:basedOn w:val="a"/>
    <w:rsid w:val="00362B85"/>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85">
    <w:name w:val="xl85"/>
    <w:basedOn w:val="a"/>
    <w:rsid w:val="00362B8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86">
    <w:name w:val="xl86"/>
    <w:basedOn w:val="a"/>
    <w:rsid w:val="00362B8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87">
    <w:name w:val="xl87"/>
    <w:basedOn w:val="a"/>
    <w:rsid w:val="00362B85"/>
    <w:pPr>
      <w:pBdr>
        <w:top w:val="single" w:sz="8" w:space="0" w:color="auto"/>
        <w:left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b/>
      <w:bCs/>
    </w:rPr>
  </w:style>
  <w:style w:type="paragraph" w:customStyle="1" w:styleId="xl88">
    <w:name w:val="xl88"/>
    <w:basedOn w:val="a"/>
    <w:rsid w:val="00362B85"/>
    <w:pPr>
      <w:pBdr>
        <w:left w:val="single" w:sz="8"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b/>
      <w:bCs/>
    </w:rPr>
  </w:style>
  <w:style w:type="paragraph" w:customStyle="1" w:styleId="xl89">
    <w:name w:val="xl89"/>
    <w:basedOn w:val="a"/>
    <w:rsid w:val="00362B85"/>
    <w:pPr>
      <w:pBdr>
        <w:top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90">
    <w:name w:val="xl90"/>
    <w:basedOn w:val="a"/>
    <w:rsid w:val="00362B85"/>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rPr>
  </w:style>
  <w:style w:type="paragraph" w:customStyle="1" w:styleId="xl91">
    <w:name w:val="xl91"/>
    <w:basedOn w:val="a"/>
    <w:rsid w:val="00362B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92">
    <w:name w:val="xl92"/>
    <w:basedOn w:val="a"/>
    <w:rsid w:val="00362B85"/>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w:rPr>
  </w:style>
  <w:style w:type="paragraph" w:customStyle="1" w:styleId="xl93">
    <w:name w:val="xl93"/>
    <w:basedOn w:val="a"/>
    <w:rsid w:val="00362B85"/>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w:rPr>
  </w:style>
  <w:style w:type="paragraph" w:customStyle="1" w:styleId="xl94">
    <w:name w:val="xl94"/>
    <w:basedOn w:val="a"/>
    <w:rsid w:val="00362B85"/>
    <w:pPr>
      <w:pBdr>
        <w:top w:val="single" w:sz="4" w:space="0" w:color="auto"/>
        <w:left w:val="single" w:sz="8" w:space="0" w:color="auto"/>
        <w:right w:val="single" w:sz="4" w:space="0" w:color="auto"/>
      </w:pBdr>
      <w:spacing w:before="100" w:beforeAutospacing="1" w:after="100" w:afterAutospacing="1"/>
    </w:pPr>
    <w:rPr>
      <w:rFonts w:ascii="Arial Unicode MS" w:eastAsia="Arial Unicode MS" w:hAnsi="Arial Unicode MS" w:cs="Arial"/>
    </w:rPr>
  </w:style>
  <w:style w:type="paragraph" w:customStyle="1" w:styleId="xl95">
    <w:name w:val="xl95"/>
    <w:basedOn w:val="a"/>
    <w:rsid w:val="00362B85"/>
    <w:pPr>
      <w:pBdr>
        <w:top w:val="single" w:sz="4" w:space="0" w:color="auto"/>
        <w:left w:val="single" w:sz="4" w:space="0" w:color="auto"/>
        <w:right w:val="single" w:sz="8" w:space="0" w:color="auto"/>
      </w:pBdr>
      <w:spacing w:before="100" w:beforeAutospacing="1" w:after="100" w:afterAutospacing="1"/>
    </w:pPr>
    <w:rPr>
      <w:rFonts w:ascii="Arial Unicode MS" w:eastAsia="Arial Unicode MS" w:hAnsi="Arial Unicode MS" w:cs="Arial"/>
    </w:rPr>
  </w:style>
  <w:style w:type="paragraph" w:customStyle="1" w:styleId="xl96">
    <w:name w:val="xl96"/>
    <w:basedOn w:val="a"/>
    <w:rsid w:val="00362B85"/>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7">
    <w:name w:val="xl97"/>
    <w:basedOn w:val="a"/>
    <w:rsid w:val="00362B85"/>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98">
    <w:name w:val="xl98"/>
    <w:basedOn w:val="a"/>
    <w:rsid w:val="00362B85"/>
    <w:pPr>
      <w:pBdr>
        <w:top w:val="single" w:sz="8" w:space="0" w:color="auto"/>
      </w:pBdr>
      <w:shd w:val="clear" w:color="auto" w:fill="C0C0C0"/>
      <w:spacing w:before="100" w:beforeAutospacing="1" w:after="100" w:afterAutospacing="1"/>
      <w:jc w:val="center"/>
      <w:textAlignment w:val="center"/>
    </w:pPr>
    <w:rPr>
      <w:rFonts w:ascii="Arial" w:eastAsia="Arial Unicode MS" w:hAnsi="Arial" w:cs="Arial"/>
    </w:rPr>
  </w:style>
  <w:style w:type="paragraph" w:customStyle="1" w:styleId="xl99">
    <w:name w:val="xl99"/>
    <w:basedOn w:val="a"/>
    <w:rsid w:val="00362B85"/>
    <w:pPr>
      <w:pBdr>
        <w:top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100">
    <w:name w:val="xl100"/>
    <w:basedOn w:val="a"/>
    <w:rsid w:val="00362B85"/>
    <w:pPr>
      <w:shd w:val="clear" w:color="auto" w:fill="C0C0C0"/>
      <w:spacing w:before="100" w:beforeAutospacing="1" w:after="100" w:afterAutospacing="1"/>
      <w:jc w:val="center"/>
      <w:textAlignment w:val="center"/>
    </w:pPr>
    <w:rPr>
      <w:rFonts w:ascii="Arial" w:eastAsia="Arial Unicode MS" w:hAnsi="Arial" w:cs="Arial"/>
    </w:rPr>
  </w:style>
  <w:style w:type="paragraph" w:customStyle="1" w:styleId="xl101">
    <w:name w:val="xl101"/>
    <w:basedOn w:val="a"/>
    <w:rsid w:val="00362B85"/>
    <w:pPr>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102">
    <w:name w:val="xl102"/>
    <w:basedOn w:val="a"/>
    <w:rsid w:val="00362B85"/>
    <w:pPr>
      <w:pBdr>
        <w:bottom w:val="single" w:sz="8" w:space="0" w:color="auto"/>
      </w:pBdr>
      <w:spacing w:before="100" w:beforeAutospacing="1" w:after="100" w:afterAutospacing="1"/>
      <w:jc w:val="center"/>
      <w:textAlignment w:val="center"/>
    </w:pPr>
    <w:rPr>
      <w:rFonts w:ascii="Arial Unicode MS" w:eastAsia="Arial Unicode MS" w:hAnsi="Arial Unicode MS" w:cs="Arial"/>
    </w:rPr>
  </w:style>
  <w:style w:type="paragraph" w:customStyle="1" w:styleId="xl103">
    <w:name w:val="xl103"/>
    <w:basedOn w:val="a"/>
    <w:rsid w:val="00362B8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4">
    <w:name w:val="xl104"/>
    <w:basedOn w:val="a"/>
    <w:rsid w:val="00362B85"/>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w:rPr>
  </w:style>
  <w:style w:type="paragraph" w:customStyle="1" w:styleId="xl105">
    <w:name w:val="xl105"/>
    <w:basedOn w:val="a"/>
    <w:rsid w:val="00362B85"/>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106">
    <w:name w:val="xl106"/>
    <w:basedOn w:val="a"/>
    <w:rsid w:val="00362B85"/>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107">
    <w:name w:val="xl107"/>
    <w:basedOn w:val="a"/>
    <w:rsid w:val="00362B8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08">
    <w:name w:val="xl108"/>
    <w:basedOn w:val="a"/>
    <w:rsid w:val="00362B85"/>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09">
    <w:name w:val="xl109"/>
    <w:basedOn w:val="a"/>
    <w:rsid w:val="00362B85"/>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10">
    <w:name w:val="xl110"/>
    <w:basedOn w:val="a"/>
    <w:rsid w:val="00362B85"/>
    <w:pPr>
      <w:pBdr>
        <w:bottom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11">
    <w:name w:val="xl111"/>
    <w:basedOn w:val="a"/>
    <w:rsid w:val="00362B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12">
    <w:name w:val="xl112"/>
    <w:basedOn w:val="a"/>
    <w:rsid w:val="00362B8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w:rPr>
  </w:style>
  <w:style w:type="paragraph" w:customStyle="1" w:styleId="xl113">
    <w:name w:val="xl113"/>
    <w:basedOn w:val="a"/>
    <w:rsid w:val="00362B85"/>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14">
    <w:name w:val="xl114"/>
    <w:basedOn w:val="a"/>
    <w:rsid w:val="00362B85"/>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115">
    <w:name w:val="xl115"/>
    <w:basedOn w:val="a"/>
    <w:rsid w:val="00362B85"/>
    <w:pPr>
      <w:pBdr>
        <w:left w:val="single" w:sz="8" w:space="0" w:color="auto"/>
        <w:bottom w:val="single" w:sz="8"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16">
    <w:name w:val="xl116"/>
    <w:basedOn w:val="a"/>
    <w:rsid w:val="00362B85"/>
    <w:pPr>
      <w:pBdr>
        <w:bottom w:val="single" w:sz="8"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17">
    <w:name w:val="xl117"/>
    <w:basedOn w:val="a"/>
    <w:rsid w:val="00362B85"/>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w:rPr>
  </w:style>
  <w:style w:type="paragraph" w:customStyle="1" w:styleId="xl118">
    <w:name w:val="xl118"/>
    <w:basedOn w:val="a"/>
    <w:rsid w:val="00362B8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119">
    <w:name w:val="xl119"/>
    <w:basedOn w:val="a"/>
    <w:rsid w:val="00362B85"/>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w:rPr>
  </w:style>
  <w:style w:type="paragraph" w:customStyle="1" w:styleId="xl120">
    <w:name w:val="xl120"/>
    <w:basedOn w:val="a"/>
    <w:rsid w:val="00362B85"/>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121">
    <w:name w:val="xl121"/>
    <w:basedOn w:val="a"/>
    <w:rsid w:val="00362B85"/>
    <w:pPr>
      <w:pBdr>
        <w:top w:val="single" w:sz="4"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122">
    <w:name w:val="xl122"/>
    <w:basedOn w:val="a"/>
    <w:rsid w:val="00362B8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123">
    <w:name w:val="xl123"/>
    <w:basedOn w:val="a"/>
    <w:rsid w:val="00362B8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124">
    <w:name w:val="xl124"/>
    <w:basedOn w:val="a"/>
    <w:rsid w:val="00362B85"/>
    <w:pPr>
      <w:pBdr>
        <w:top w:val="single" w:sz="8" w:space="0" w:color="auto"/>
        <w:left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5">
    <w:name w:val="xl125"/>
    <w:basedOn w:val="a"/>
    <w:rsid w:val="00362B85"/>
    <w:pPr>
      <w:pBdr>
        <w:top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a"/>
    <w:rsid w:val="00362B85"/>
    <w:pPr>
      <w:pBdr>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7">
    <w:name w:val="xl127"/>
    <w:basedOn w:val="a"/>
    <w:rsid w:val="00362B85"/>
    <w:pPr>
      <w:pBdr>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8">
    <w:name w:val="xl128"/>
    <w:basedOn w:val="a"/>
    <w:rsid w:val="00362B85"/>
    <w:pPr>
      <w:pBdr>
        <w:left w:val="single" w:sz="8"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eastAsia="Arial Unicode MS" w:hAnsi="Arial" w:cs="Arial"/>
      <w:sz w:val="22"/>
      <w:szCs w:val="22"/>
    </w:rPr>
  </w:style>
  <w:style w:type="paragraph" w:customStyle="1" w:styleId="xl129">
    <w:name w:val="xl129"/>
    <w:basedOn w:val="a"/>
    <w:rsid w:val="00362B85"/>
    <w:pPr>
      <w:pBdr>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w:rPr>
  </w:style>
  <w:style w:type="character" w:styleId="a8">
    <w:name w:val="page number"/>
    <w:basedOn w:val="a0"/>
    <w:rsid w:val="00362B85"/>
  </w:style>
  <w:style w:type="paragraph" w:styleId="21">
    <w:name w:val="Body Text Indent 2"/>
    <w:basedOn w:val="a"/>
    <w:rsid w:val="00362B85"/>
    <w:pPr>
      <w:ind w:firstLine="708"/>
      <w:jc w:val="both"/>
    </w:pPr>
    <w:rPr>
      <w:lang w:val="uk-UA"/>
    </w:rPr>
  </w:style>
  <w:style w:type="character" w:styleId="a9">
    <w:name w:val="Hyperlink"/>
    <w:rsid w:val="00362B85"/>
    <w:rPr>
      <w:color w:val="0000FF"/>
      <w:u w:val="single"/>
    </w:rPr>
  </w:style>
  <w:style w:type="character" w:styleId="aa">
    <w:name w:val="Strong"/>
    <w:qFormat/>
    <w:rsid w:val="00362B85"/>
    <w:rPr>
      <w:b/>
      <w:bCs/>
    </w:rPr>
  </w:style>
  <w:style w:type="paragraph" w:styleId="31">
    <w:name w:val="Body Text Indent 3"/>
    <w:basedOn w:val="a"/>
    <w:rsid w:val="00362B85"/>
    <w:pPr>
      <w:ind w:firstLine="708"/>
      <w:jc w:val="both"/>
    </w:pPr>
    <w:rPr>
      <w:b/>
      <w:bCs/>
      <w:lang w:val="uk-UA"/>
    </w:rPr>
  </w:style>
  <w:style w:type="character" w:styleId="ab">
    <w:name w:val="FollowedHyperlink"/>
    <w:rsid w:val="00362B85"/>
    <w:rPr>
      <w:color w:val="800080"/>
      <w:u w:val="single"/>
    </w:rPr>
  </w:style>
  <w:style w:type="paragraph" w:styleId="ac">
    <w:name w:val="Balloon Text"/>
    <w:basedOn w:val="a"/>
    <w:semiHidden/>
    <w:rsid w:val="00362B85"/>
    <w:rPr>
      <w:rFonts w:ascii="Tahoma" w:hAnsi="Tahoma" w:cs="Tahoma"/>
      <w:sz w:val="16"/>
      <w:szCs w:val="16"/>
    </w:rPr>
  </w:style>
  <w:style w:type="table" w:styleId="ad">
    <w:name w:val="Table Grid"/>
    <w:basedOn w:val="a1"/>
    <w:rsid w:val="00124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rsid w:val="003D249B"/>
    <w:rPr>
      <w:rFonts w:ascii="Verdana" w:hAnsi="Verdana" w:cs="Verdana"/>
      <w:sz w:val="20"/>
      <w:szCs w:val="20"/>
      <w:lang w:val="en-US" w:eastAsia="en-US"/>
    </w:rPr>
  </w:style>
  <w:style w:type="character" w:customStyle="1" w:styleId="HTML0">
    <w:name w:val="Стандартный HTML Знак"/>
    <w:link w:val="HTML"/>
    <w:uiPriority w:val="99"/>
    <w:rsid w:val="00EB2FB5"/>
    <w:rPr>
      <w:rFonts w:ascii="Courier New" w:eastAsia="Courier New" w:hAnsi="Courier New"/>
      <w:sz w:val="21"/>
      <w:szCs w:val="21"/>
      <w:lang w:val="ru-RU" w:eastAsia="ru-RU"/>
    </w:rPr>
  </w:style>
  <w:style w:type="paragraph" w:customStyle="1" w:styleId="Default">
    <w:name w:val="Default"/>
    <w:rsid w:val="00B1541C"/>
    <w:pPr>
      <w:suppressAutoHyphens/>
    </w:pPr>
    <w:rPr>
      <w:rFonts w:ascii="Courier New" w:hAnsi="Courier New" w:cs="Courier New"/>
      <w:color w:val="000000"/>
      <w:sz w:val="24"/>
      <w:lang w:eastAsia="ar-SA"/>
    </w:rPr>
  </w:style>
  <w:style w:type="character" w:customStyle="1" w:styleId="a7">
    <w:name w:val="Основной текст с отступом Знак"/>
    <w:link w:val="a6"/>
    <w:semiHidden/>
    <w:locked/>
    <w:rsid w:val="00B1541C"/>
    <w:rPr>
      <w:sz w:val="24"/>
      <w:szCs w:val="24"/>
      <w:lang w:val="uk-UA" w:eastAsia="ru-RU" w:bidi="ar-SA"/>
    </w:rPr>
  </w:style>
  <w:style w:type="paragraph" w:customStyle="1" w:styleId="10">
    <w:name w:val="Текст1"/>
    <w:basedOn w:val="a"/>
    <w:rsid w:val="00B1541C"/>
    <w:pPr>
      <w:suppressAutoHyphens/>
    </w:pPr>
    <w:rPr>
      <w:rFonts w:ascii="Courier New" w:hAnsi="Courier New" w:cs="Courier New"/>
      <w:sz w:val="20"/>
      <w:szCs w:val="20"/>
      <w:lang w:eastAsia="ar-SA"/>
    </w:rPr>
  </w:style>
  <w:style w:type="paragraph" w:customStyle="1" w:styleId="210">
    <w:name w:val="Основной текст с отступом 21"/>
    <w:basedOn w:val="a"/>
    <w:rsid w:val="00B1541C"/>
    <w:pPr>
      <w:shd w:val="clear" w:color="auto" w:fill="FFFFFF"/>
      <w:suppressAutoHyphens/>
      <w:autoSpaceDE w:val="0"/>
      <w:ind w:firstLine="360"/>
      <w:jc w:val="both"/>
    </w:pPr>
    <w:rPr>
      <w:b/>
      <w:color w:val="000000"/>
      <w:lang w:val="uk-UA" w:eastAsia="ar-SA"/>
    </w:rPr>
  </w:style>
  <w:style w:type="paragraph" w:customStyle="1" w:styleId="af">
    <w:name w:val="Основний текст"/>
    <w:basedOn w:val="a"/>
    <w:rsid w:val="00B1541C"/>
    <w:pPr>
      <w:widowControl w:val="0"/>
      <w:shd w:val="clear" w:color="auto" w:fill="FFFFFF"/>
      <w:suppressAutoHyphens/>
      <w:spacing w:before="300" w:line="274" w:lineRule="exact"/>
      <w:ind w:hanging="380"/>
      <w:jc w:val="both"/>
    </w:pPr>
    <w:rPr>
      <w:sz w:val="22"/>
      <w:szCs w:val="20"/>
      <w:lang w:eastAsia="ar-SA"/>
    </w:rPr>
  </w:style>
  <w:style w:type="paragraph" w:customStyle="1" w:styleId="af0">
    <w:name w:val="???????? ?????"/>
    <w:basedOn w:val="a"/>
    <w:rsid w:val="00B1541C"/>
    <w:pPr>
      <w:widowControl w:val="0"/>
      <w:shd w:val="clear" w:color="auto" w:fill="FFFFFF"/>
      <w:suppressAutoHyphens/>
      <w:spacing w:before="300" w:line="274" w:lineRule="exact"/>
      <w:ind w:hanging="380"/>
      <w:jc w:val="both"/>
    </w:pPr>
    <w:rPr>
      <w:color w:val="000000"/>
      <w:sz w:val="22"/>
      <w:szCs w:val="20"/>
      <w:lang w:eastAsia="ar-SA"/>
    </w:rPr>
  </w:style>
  <w:style w:type="paragraph" w:customStyle="1" w:styleId="11">
    <w:name w:val="????? ??????1"/>
    <w:basedOn w:val="a"/>
    <w:rsid w:val="00B1541C"/>
    <w:pPr>
      <w:suppressAutoHyphens/>
      <w:ind w:left="720"/>
    </w:pPr>
    <w:rPr>
      <w:color w:val="000000"/>
      <w:sz w:val="20"/>
      <w:szCs w:val="20"/>
      <w:lang w:eastAsia="ar-SA"/>
    </w:rPr>
  </w:style>
  <w:style w:type="paragraph" w:customStyle="1" w:styleId="211">
    <w:name w:val="???????? ????? ? ???????? 21"/>
    <w:basedOn w:val="a"/>
    <w:rsid w:val="00B1541C"/>
    <w:pPr>
      <w:suppressAutoHyphens/>
      <w:spacing w:after="120" w:line="480" w:lineRule="auto"/>
      <w:ind w:left="283"/>
    </w:pPr>
    <w:rPr>
      <w:color w:val="000000"/>
      <w:szCs w:val="20"/>
      <w:lang w:eastAsia="ar-SA"/>
    </w:rPr>
  </w:style>
  <w:style w:type="paragraph" w:customStyle="1" w:styleId="af1">
    <w:name w:val="Заголовок"/>
    <w:basedOn w:val="a"/>
    <w:next w:val="a5"/>
    <w:qFormat/>
    <w:rsid w:val="00B1541C"/>
    <w:pPr>
      <w:keepNext/>
      <w:suppressAutoHyphens/>
      <w:spacing w:before="240" w:after="120"/>
    </w:pPr>
    <w:rPr>
      <w:rFonts w:ascii="Arial" w:eastAsia="Microsoft YaHei" w:hAnsi="Arial" w:cs="Mangal"/>
      <w:sz w:val="28"/>
      <w:szCs w:val="28"/>
      <w:lang w:val="uk-UA" w:eastAsia="ar-SA"/>
    </w:rPr>
  </w:style>
  <w:style w:type="paragraph" w:customStyle="1" w:styleId="40">
    <w:name w:val="????????? ?4"/>
    <w:basedOn w:val="a"/>
    <w:rsid w:val="00B1541C"/>
    <w:pPr>
      <w:widowControl w:val="0"/>
      <w:shd w:val="clear" w:color="auto" w:fill="FFFFFF"/>
      <w:suppressAutoHyphens/>
      <w:spacing w:before="240" w:after="120" w:line="278" w:lineRule="exact"/>
      <w:jc w:val="both"/>
    </w:pPr>
    <w:rPr>
      <w:b/>
      <w:color w:val="000000"/>
      <w:sz w:val="22"/>
      <w:szCs w:val="20"/>
      <w:lang w:eastAsia="ar-SA"/>
    </w:rPr>
  </w:style>
  <w:style w:type="paragraph" w:customStyle="1" w:styleId="41">
    <w:name w:val="???????? ????? (4)"/>
    <w:basedOn w:val="a"/>
    <w:rsid w:val="00B1541C"/>
    <w:pPr>
      <w:widowControl w:val="0"/>
      <w:shd w:val="clear" w:color="auto" w:fill="FFFFFF"/>
      <w:suppressAutoHyphens/>
      <w:spacing w:before="240" w:after="300"/>
      <w:ind w:hanging="360"/>
      <w:jc w:val="both"/>
    </w:pPr>
    <w:rPr>
      <w:b/>
      <w:color w:val="000000"/>
      <w:sz w:val="22"/>
      <w:szCs w:val="20"/>
      <w:lang w:eastAsia="ar-SA"/>
    </w:rPr>
  </w:style>
  <w:style w:type="paragraph" w:customStyle="1" w:styleId="25">
    <w:name w:val="???????? ????? ? ???????? 25"/>
    <w:basedOn w:val="a"/>
    <w:rsid w:val="00553C84"/>
    <w:pPr>
      <w:suppressAutoHyphens/>
      <w:ind w:firstLine="851"/>
      <w:jc w:val="both"/>
    </w:pPr>
    <w:rPr>
      <w:color w:val="000000"/>
      <w:szCs w:val="20"/>
      <w:lang w:eastAsia="ar-SA"/>
    </w:rPr>
  </w:style>
  <w:style w:type="paragraph" w:customStyle="1" w:styleId="12">
    <w:name w:val="Заголовок1"/>
    <w:basedOn w:val="a"/>
    <w:next w:val="a5"/>
    <w:rsid w:val="00865B70"/>
    <w:pPr>
      <w:keepNext/>
      <w:suppressAutoHyphens/>
      <w:spacing w:before="240" w:after="120"/>
    </w:pPr>
    <w:rPr>
      <w:rFonts w:ascii="Arial" w:eastAsia="Microsoft YaHei" w:hAnsi="Arial" w:cs="Mangal"/>
      <w:sz w:val="28"/>
      <w:szCs w:val="28"/>
      <w:lang w:val="uk-UA" w:eastAsia="ar-SA"/>
    </w:rPr>
  </w:style>
  <w:style w:type="paragraph" w:customStyle="1" w:styleId="rvps2">
    <w:name w:val="rvps2"/>
    <w:basedOn w:val="a"/>
    <w:rsid w:val="00B76ED9"/>
    <w:pPr>
      <w:spacing w:before="100" w:beforeAutospacing="1" w:after="100" w:afterAutospacing="1"/>
    </w:pPr>
  </w:style>
  <w:style w:type="paragraph" w:styleId="af2">
    <w:name w:val="List Paragraph"/>
    <w:basedOn w:val="a"/>
    <w:uiPriority w:val="34"/>
    <w:qFormat/>
    <w:rsid w:val="00F31677"/>
    <w:pPr>
      <w:ind w:left="720"/>
      <w:contextualSpacing/>
    </w:pPr>
  </w:style>
  <w:style w:type="paragraph" w:customStyle="1" w:styleId="13">
    <w:name w:val="Основний текст1"/>
    <w:basedOn w:val="a"/>
    <w:rsid w:val="009F2066"/>
    <w:pPr>
      <w:widowControl w:val="0"/>
      <w:shd w:val="clear" w:color="auto" w:fill="FFFFFF"/>
      <w:suppressAutoHyphens/>
      <w:spacing w:before="300" w:line="274" w:lineRule="exact"/>
      <w:ind w:hanging="380"/>
      <w:jc w:val="both"/>
    </w:pPr>
    <w:rPr>
      <w:sz w:val="22"/>
      <w:szCs w:val="20"/>
      <w:lang w:eastAsia="ar-SA"/>
    </w:rPr>
  </w:style>
  <w:style w:type="paragraph" w:customStyle="1" w:styleId="14">
    <w:name w:val="Обычный1"/>
    <w:rsid w:val="00C6073D"/>
    <w:pPr>
      <w:widowControl w:val="0"/>
      <w:suppressAutoHyphens/>
    </w:pPr>
    <w:rPr>
      <w:rFonts w:eastAsia="Arial"/>
      <w:lang w:eastAsia="ar-SA"/>
    </w:rPr>
  </w:style>
  <w:style w:type="character" w:customStyle="1" w:styleId="WW8Num2z3">
    <w:name w:val="WW8Num2z3"/>
    <w:rsid w:val="00FB4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14803">
      <w:bodyDiv w:val="1"/>
      <w:marLeft w:val="0"/>
      <w:marRight w:val="0"/>
      <w:marTop w:val="0"/>
      <w:marBottom w:val="0"/>
      <w:divBdr>
        <w:top w:val="none" w:sz="0" w:space="0" w:color="auto"/>
        <w:left w:val="none" w:sz="0" w:space="0" w:color="auto"/>
        <w:bottom w:val="none" w:sz="0" w:space="0" w:color="auto"/>
        <w:right w:val="none" w:sz="0" w:space="0" w:color="auto"/>
      </w:divBdr>
    </w:div>
    <w:div w:id="116536081">
      <w:bodyDiv w:val="1"/>
      <w:marLeft w:val="0"/>
      <w:marRight w:val="0"/>
      <w:marTop w:val="0"/>
      <w:marBottom w:val="0"/>
      <w:divBdr>
        <w:top w:val="none" w:sz="0" w:space="0" w:color="auto"/>
        <w:left w:val="none" w:sz="0" w:space="0" w:color="auto"/>
        <w:bottom w:val="none" w:sz="0" w:space="0" w:color="auto"/>
        <w:right w:val="none" w:sz="0" w:space="0" w:color="auto"/>
      </w:divBdr>
    </w:div>
    <w:div w:id="129514799">
      <w:bodyDiv w:val="1"/>
      <w:marLeft w:val="0"/>
      <w:marRight w:val="0"/>
      <w:marTop w:val="0"/>
      <w:marBottom w:val="0"/>
      <w:divBdr>
        <w:top w:val="none" w:sz="0" w:space="0" w:color="auto"/>
        <w:left w:val="none" w:sz="0" w:space="0" w:color="auto"/>
        <w:bottom w:val="none" w:sz="0" w:space="0" w:color="auto"/>
        <w:right w:val="none" w:sz="0" w:space="0" w:color="auto"/>
      </w:divBdr>
    </w:div>
    <w:div w:id="222062576">
      <w:bodyDiv w:val="1"/>
      <w:marLeft w:val="0"/>
      <w:marRight w:val="0"/>
      <w:marTop w:val="0"/>
      <w:marBottom w:val="0"/>
      <w:divBdr>
        <w:top w:val="none" w:sz="0" w:space="0" w:color="auto"/>
        <w:left w:val="none" w:sz="0" w:space="0" w:color="auto"/>
        <w:bottom w:val="none" w:sz="0" w:space="0" w:color="auto"/>
        <w:right w:val="none" w:sz="0" w:space="0" w:color="auto"/>
      </w:divBdr>
    </w:div>
    <w:div w:id="222179093">
      <w:bodyDiv w:val="1"/>
      <w:marLeft w:val="0"/>
      <w:marRight w:val="0"/>
      <w:marTop w:val="0"/>
      <w:marBottom w:val="0"/>
      <w:divBdr>
        <w:top w:val="none" w:sz="0" w:space="0" w:color="auto"/>
        <w:left w:val="none" w:sz="0" w:space="0" w:color="auto"/>
        <w:bottom w:val="none" w:sz="0" w:space="0" w:color="auto"/>
        <w:right w:val="none" w:sz="0" w:space="0" w:color="auto"/>
      </w:divBdr>
    </w:div>
    <w:div w:id="227769386">
      <w:bodyDiv w:val="1"/>
      <w:marLeft w:val="0"/>
      <w:marRight w:val="0"/>
      <w:marTop w:val="0"/>
      <w:marBottom w:val="0"/>
      <w:divBdr>
        <w:top w:val="none" w:sz="0" w:space="0" w:color="auto"/>
        <w:left w:val="none" w:sz="0" w:space="0" w:color="auto"/>
        <w:bottom w:val="none" w:sz="0" w:space="0" w:color="auto"/>
        <w:right w:val="none" w:sz="0" w:space="0" w:color="auto"/>
      </w:divBdr>
    </w:div>
    <w:div w:id="229732354">
      <w:bodyDiv w:val="1"/>
      <w:marLeft w:val="0"/>
      <w:marRight w:val="0"/>
      <w:marTop w:val="0"/>
      <w:marBottom w:val="0"/>
      <w:divBdr>
        <w:top w:val="none" w:sz="0" w:space="0" w:color="auto"/>
        <w:left w:val="none" w:sz="0" w:space="0" w:color="auto"/>
        <w:bottom w:val="none" w:sz="0" w:space="0" w:color="auto"/>
        <w:right w:val="none" w:sz="0" w:space="0" w:color="auto"/>
      </w:divBdr>
    </w:div>
    <w:div w:id="328483452">
      <w:bodyDiv w:val="1"/>
      <w:marLeft w:val="0"/>
      <w:marRight w:val="0"/>
      <w:marTop w:val="0"/>
      <w:marBottom w:val="0"/>
      <w:divBdr>
        <w:top w:val="none" w:sz="0" w:space="0" w:color="auto"/>
        <w:left w:val="none" w:sz="0" w:space="0" w:color="auto"/>
        <w:bottom w:val="none" w:sz="0" w:space="0" w:color="auto"/>
        <w:right w:val="none" w:sz="0" w:space="0" w:color="auto"/>
      </w:divBdr>
    </w:div>
    <w:div w:id="468402834">
      <w:bodyDiv w:val="1"/>
      <w:marLeft w:val="0"/>
      <w:marRight w:val="0"/>
      <w:marTop w:val="0"/>
      <w:marBottom w:val="0"/>
      <w:divBdr>
        <w:top w:val="none" w:sz="0" w:space="0" w:color="auto"/>
        <w:left w:val="none" w:sz="0" w:space="0" w:color="auto"/>
        <w:bottom w:val="none" w:sz="0" w:space="0" w:color="auto"/>
        <w:right w:val="none" w:sz="0" w:space="0" w:color="auto"/>
      </w:divBdr>
    </w:div>
    <w:div w:id="508377178">
      <w:bodyDiv w:val="1"/>
      <w:marLeft w:val="0"/>
      <w:marRight w:val="0"/>
      <w:marTop w:val="0"/>
      <w:marBottom w:val="0"/>
      <w:divBdr>
        <w:top w:val="none" w:sz="0" w:space="0" w:color="auto"/>
        <w:left w:val="none" w:sz="0" w:space="0" w:color="auto"/>
        <w:bottom w:val="none" w:sz="0" w:space="0" w:color="auto"/>
        <w:right w:val="none" w:sz="0" w:space="0" w:color="auto"/>
      </w:divBdr>
    </w:div>
    <w:div w:id="535198952">
      <w:bodyDiv w:val="1"/>
      <w:marLeft w:val="0"/>
      <w:marRight w:val="0"/>
      <w:marTop w:val="0"/>
      <w:marBottom w:val="0"/>
      <w:divBdr>
        <w:top w:val="none" w:sz="0" w:space="0" w:color="auto"/>
        <w:left w:val="none" w:sz="0" w:space="0" w:color="auto"/>
        <w:bottom w:val="none" w:sz="0" w:space="0" w:color="auto"/>
        <w:right w:val="none" w:sz="0" w:space="0" w:color="auto"/>
      </w:divBdr>
    </w:div>
    <w:div w:id="658383007">
      <w:bodyDiv w:val="1"/>
      <w:marLeft w:val="0"/>
      <w:marRight w:val="0"/>
      <w:marTop w:val="0"/>
      <w:marBottom w:val="0"/>
      <w:divBdr>
        <w:top w:val="none" w:sz="0" w:space="0" w:color="auto"/>
        <w:left w:val="none" w:sz="0" w:space="0" w:color="auto"/>
        <w:bottom w:val="none" w:sz="0" w:space="0" w:color="auto"/>
        <w:right w:val="none" w:sz="0" w:space="0" w:color="auto"/>
      </w:divBdr>
    </w:div>
    <w:div w:id="707417838">
      <w:bodyDiv w:val="1"/>
      <w:marLeft w:val="0"/>
      <w:marRight w:val="0"/>
      <w:marTop w:val="0"/>
      <w:marBottom w:val="0"/>
      <w:divBdr>
        <w:top w:val="none" w:sz="0" w:space="0" w:color="auto"/>
        <w:left w:val="none" w:sz="0" w:space="0" w:color="auto"/>
        <w:bottom w:val="none" w:sz="0" w:space="0" w:color="auto"/>
        <w:right w:val="none" w:sz="0" w:space="0" w:color="auto"/>
      </w:divBdr>
    </w:div>
    <w:div w:id="712853170">
      <w:bodyDiv w:val="1"/>
      <w:marLeft w:val="0"/>
      <w:marRight w:val="0"/>
      <w:marTop w:val="0"/>
      <w:marBottom w:val="0"/>
      <w:divBdr>
        <w:top w:val="none" w:sz="0" w:space="0" w:color="auto"/>
        <w:left w:val="none" w:sz="0" w:space="0" w:color="auto"/>
        <w:bottom w:val="none" w:sz="0" w:space="0" w:color="auto"/>
        <w:right w:val="none" w:sz="0" w:space="0" w:color="auto"/>
      </w:divBdr>
    </w:div>
    <w:div w:id="753012829">
      <w:bodyDiv w:val="1"/>
      <w:marLeft w:val="0"/>
      <w:marRight w:val="0"/>
      <w:marTop w:val="0"/>
      <w:marBottom w:val="0"/>
      <w:divBdr>
        <w:top w:val="none" w:sz="0" w:space="0" w:color="auto"/>
        <w:left w:val="none" w:sz="0" w:space="0" w:color="auto"/>
        <w:bottom w:val="none" w:sz="0" w:space="0" w:color="auto"/>
        <w:right w:val="none" w:sz="0" w:space="0" w:color="auto"/>
      </w:divBdr>
    </w:div>
    <w:div w:id="822312634">
      <w:bodyDiv w:val="1"/>
      <w:marLeft w:val="0"/>
      <w:marRight w:val="0"/>
      <w:marTop w:val="0"/>
      <w:marBottom w:val="0"/>
      <w:divBdr>
        <w:top w:val="none" w:sz="0" w:space="0" w:color="auto"/>
        <w:left w:val="none" w:sz="0" w:space="0" w:color="auto"/>
        <w:bottom w:val="none" w:sz="0" w:space="0" w:color="auto"/>
        <w:right w:val="none" w:sz="0" w:space="0" w:color="auto"/>
      </w:divBdr>
    </w:div>
    <w:div w:id="832791610">
      <w:bodyDiv w:val="1"/>
      <w:marLeft w:val="0"/>
      <w:marRight w:val="0"/>
      <w:marTop w:val="0"/>
      <w:marBottom w:val="0"/>
      <w:divBdr>
        <w:top w:val="none" w:sz="0" w:space="0" w:color="auto"/>
        <w:left w:val="none" w:sz="0" w:space="0" w:color="auto"/>
        <w:bottom w:val="none" w:sz="0" w:space="0" w:color="auto"/>
        <w:right w:val="none" w:sz="0" w:space="0" w:color="auto"/>
      </w:divBdr>
    </w:div>
    <w:div w:id="918908069">
      <w:bodyDiv w:val="1"/>
      <w:marLeft w:val="0"/>
      <w:marRight w:val="0"/>
      <w:marTop w:val="0"/>
      <w:marBottom w:val="0"/>
      <w:divBdr>
        <w:top w:val="none" w:sz="0" w:space="0" w:color="auto"/>
        <w:left w:val="none" w:sz="0" w:space="0" w:color="auto"/>
        <w:bottom w:val="none" w:sz="0" w:space="0" w:color="auto"/>
        <w:right w:val="none" w:sz="0" w:space="0" w:color="auto"/>
      </w:divBdr>
    </w:div>
    <w:div w:id="943224992">
      <w:bodyDiv w:val="1"/>
      <w:marLeft w:val="0"/>
      <w:marRight w:val="0"/>
      <w:marTop w:val="0"/>
      <w:marBottom w:val="0"/>
      <w:divBdr>
        <w:top w:val="none" w:sz="0" w:space="0" w:color="auto"/>
        <w:left w:val="none" w:sz="0" w:space="0" w:color="auto"/>
        <w:bottom w:val="none" w:sz="0" w:space="0" w:color="auto"/>
        <w:right w:val="none" w:sz="0" w:space="0" w:color="auto"/>
      </w:divBdr>
    </w:div>
    <w:div w:id="1056853868">
      <w:bodyDiv w:val="1"/>
      <w:marLeft w:val="0"/>
      <w:marRight w:val="0"/>
      <w:marTop w:val="0"/>
      <w:marBottom w:val="0"/>
      <w:divBdr>
        <w:top w:val="none" w:sz="0" w:space="0" w:color="auto"/>
        <w:left w:val="none" w:sz="0" w:space="0" w:color="auto"/>
        <w:bottom w:val="none" w:sz="0" w:space="0" w:color="auto"/>
        <w:right w:val="none" w:sz="0" w:space="0" w:color="auto"/>
      </w:divBdr>
    </w:div>
    <w:div w:id="1170488673">
      <w:bodyDiv w:val="1"/>
      <w:marLeft w:val="0"/>
      <w:marRight w:val="0"/>
      <w:marTop w:val="0"/>
      <w:marBottom w:val="0"/>
      <w:divBdr>
        <w:top w:val="none" w:sz="0" w:space="0" w:color="auto"/>
        <w:left w:val="none" w:sz="0" w:space="0" w:color="auto"/>
        <w:bottom w:val="none" w:sz="0" w:space="0" w:color="auto"/>
        <w:right w:val="none" w:sz="0" w:space="0" w:color="auto"/>
      </w:divBdr>
    </w:div>
    <w:div w:id="1238319267">
      <w:bodyDiv w:val="1"/>
      <w:marLeft w:val="0"/>
      <w:marRight w:val="0"/>
      <w:marTop w:val="0"/>
      <w:marBottom w:val="0"/>
      <w:divBdr>
        <w:top w:val="none" w:sz="0" w:space="0" w:color="auto"/>
        <w:left w:val="none" w:sz="0" w:space="0" w:color="auto"/>
        <w:bottom w:val="none" w:sz="0" w:space="0" w:color="auto"/>
        <w:right w:val="none" w:sz="0" w:space="0" w:color="auto"/>
      </w:divBdr>
    </w:div>
    <w:div w:id="1248004112">
      <w:bodyDiv w:val="1"/>
      <w:marLeft w:val="0"/>
      <w:marRight w:val="0"/>
      <w:marTop w:val="0"/>
      <w:marBottom w:val="0"/>
      <w:divBdr>
        <w:top w:val="none" w:sz="0" w:space="0" w:color="auto"/>
        <w:left w:val="none" w:sz="0" w:space="0" w:color="auto"/>
        <w:bottom w:val="none" w:sz="0" w:space="0" w:color="auto"/>
        <w:right w:val="none" w:sz="0" w:space="0" w:color="auto"/>
      </w:divBdr>
    </w:div>
    <w:div w:id="1251231386">
      <w:bodyDiv w:val="1"/>
      <w:marLeft w:val="0"/>
      <w:marRight w:val="0"/>
      <w:marTop w:val="0"/>
      <w:marBottom w:val="0"/>
      <w:divBdr>
        <w:top w:val="none" w:sz="0" w:space="0" w:color="auto"/>
        <w:left w:val="none" w:sz="0" w:space="0" w:color="auto"/>
        <w:bottom w:val="none" w:sz="0" w:space="0" w:color="auto"/>
        <w:right w:val="none" w:sz="0" w:space="0" w:color="auto"/>
      </w:divBdr>
    </w:div>
    <w:div w:id="1280837179">
      <w:bodyDiv w:val="1"/>
      <w:marLeft w:val="0"/>
      <w:marRight w:val="0"/>
      <w:marTop w:val="0"/>
      <w:marBottom w:val="0"/>
      <w:divBdr>
        <w:top w:val="none" w:sz="0" w:space="0" w:color="auto"/>
        <w:left w:val="none" w:sz="0" w:space="0" w:color="auto"/>
        <w:bottom w:val="none" w:sz="0" w:space="0" w:color="auto"/>
        <w:right w:val="none" w:sz="0" w:space="0" w:color="auto"/>
      </w:divBdr>
    </w:div>
    <w:div w:id="1304694501">
      <w:bodyDiv w:val="1"/>
      <w:marLeft w:val="0"/>
      <w:marRight w:val="0"/>
      <w:marTop w:val="0"/>
      <w:marBottom w:val="0"/>
      <w:divBdr>
        <w:top w:val="none" w:sz="0" w:space="0" w:color="auto"/>
        <w:left w:val="none" w:sz="0" w:space="0" w:color="auto"/>
        <w:bottom w:val="none" w:sz="0" w:space="0" w:color="auto"/>
        <w:right w:val="none" w:sz="0" w:space="0" w:color="auto"/>
      </w:divBdr>
    </w:div>
    <w:div w:id="1446802296">
      <w:bodyDiv w:val="1"/>
      <w:marLeft w:val="0"/>
      <w:marRight w:val="0"/>
      <w:marTop w:val="0"/>
      <w:marBottom w:val="0"/>
      <w:divBdr>
        <w:top w:val="none" w:sz="0" w:space="0" w:color="auto"/>
        <w:left w:val="none" w:sz="0" w:space="0" w:color="auto"/>
        <w:bottom w:val="none" w:sz="0" w:space="0" w:color="auto"/>
        <w:right w:val="none" w:sz="0" w:space="0" w:color="auto"/>
      </w:divBdr>
    </w:div>
    <w:div w:id="1465272856">
      <w:bodyDiv w:val="1"/>
      <w:marLeft w:val="0"/>
      <w:marRight w:val="0"/>
      <w:marTop w:val="0"/>
      <w:marBottom w:val="0"/>
      <w:divBdr>
        <w:top w:val="none" w:sz="0" w:space="0" w:color="auto"/>
        <w:left w:val="none" w:sz="0" w:space="0" w:color="auto"/>
        <w:bottom w:val="none" w:sz="0" w:space="0" w:color="auto"/>
        <w:right w:val="none" w:sz="0" w:space="0" w:color="auto"/>
      </w:divBdr>
    </w:div>
    <w:div w:id="1493637103">
      <w:bodyDiv w:val="1"/>
      <w:marLeft w:val="0"/>
      <w:marRight w:val="0"/>
      <w:marTop w:val="0"/>
      <w:marBottom w:val="0"/>
      <w:divBdr>
        <w:top w:val="none" w:sz="0" w:space="0" w:color="auto"/>
        <w:left w:val="none" w:sz="0" w:space="0" w:color="auto"/>
        <w:bottom w:val="none" w:sz="0" w:space="0" w:color="auto"/>
        <w:right w:val="none" w:sz="0" w:space="0" w:color="auto"/>
      </w:divBdr>
    </w:div>
    <w:div w:id="1553496044">
      <w:bodyDiv w:val="1"/>
      <w:marLeft w:val="0"/>
      <w:marRight w:val="0"/>
      <w:marTop w:val="0"/>
      <w:marBottom w:val="0"/>
      <w:divBdr>
        <w:top w:val="none" w:sz="0" w:space="0" w:color="auto"/>
        <w:left w:val="none" w:sz="0" w:space="0" w:color="auto"/>
        <w:bottom w:val="none" w:sz="0" w:space="0" w:color="auto"/>
        <w:right w:val="none" w:sz="0" w:space="0" w:color="auto"/>
      </w:divBdr>
    </w:div>
    <w:div w:id="1625573267">
      <w:bodyDiv w:val="1"/>
      <w:marLeft w:val="0"/>
      <w:marRight w:val="0"/>
      <w:marTop w:val="0"/>
      <w:marBottom w:val="0"/>
      <w:divBdr>
        <w:top w:val="none" w:sz="0" w:space="0" w:color="auto"/>
        <w:left w:val="none" w:sz="0" w:space="0" w:color="auto"/>
        <w:bottom w:val="none" w:sz="0" w:space="0" w:color="auto"/>
        <w:right w:val="none" w:sz="0" w:space="0" w:color="auto"/>
      </w:divBdr>
    </w:div>
    <w:div w:id="1664967995">
      <w:bodyDiv w:val="1"/>
      <w:marLeft w:val="0"/>
      <w:marRight w:val="0"/>
      <w:marTop w:val="0"/>
      <w:marBottom w:val="0"/>
      <w:divBdr>
        <w:top w:val="none" w:sz="0" w:space="0" w:color="auto"/>
        <w:left w:val="none" w:sz="0" w:space="0" w:color="auto"/>
        <w:bottom w:val="none" w:sz="0" w:space="0" w:color="auto"/>
        <w:right w:val="none" w:sz="0" w:space="0" w:color="auto"/>
      </w:divBdr>
    </w:div>
    <w:div w:id="1882983529">
      <w:bodyDiv w:val="1"/>
      <w:marLeft w:val="0"/>
      <w:marRight w:val="0"/>
      <w:marTop w:val="0"/>
      <w:marBottom w:val="0"/>
      <w:divBdr>
        <w:top w:val="none" w:sz="0" w:space="0" w:color="auto"/>
        <w:left w:val="none" w:sz="0" w:space="0" w:color="auto"/>
        <w:bottom w:val="none" w:sz="0" w:space="0" w:color="auto"/>
        <w:right w:val="none" w:sz="0" w:space="0" w:color="auto"/>
      </w:divBdr>
    </w:div>
    <w:div w:id="1966428574">
      <w:bodyDiv w:val="1"/>
      <w:marLeft w:val="0"/>
      <w:marRight w:val="0"/>
      <w:marTop w:val="0"/>
      <w:marBottom w:val="0"/>
      <w:divBdr>
        <w:top w:val="none" w:sz="0" w:space="0" w:color="auto"/>
        <w:left w:val="none" w:sz="0" w:space="0" w:color="auto"/>
        <w:bottom w:val="none" w:sz="0" w:space="0" w:color="auto"/>
        <w:right w:val="none" w:sz="0" w:space="0" w:color="auto"/>
      </w:divBdr>
    </w:div>
    <w:div w:id="2003116347">
      <w:bodyDiv w:val="1"/>
      <w:marLeft w:val="0"/>
      <w:marRight w:val="0"/>
      <w:marTop w:val="0"/>
      <w:marBottom w:val="0"/>
      <w:divBdr>
        <w:top w:val="none" w:sz="0" w:space="0" w:color="auto"/>
        <w:left w:val="none" w:sz="0" w:space="0" w:color="auto"/>
        <w:bottom w:val="none" w:sz="0" w:space="0" w:color="auto"/>
        <w:right w:val="none" w:sz="0" w:space="0" w:color="auto"/>
      </w:divBdr>
    </w:div>
    <w:div w:id="2015568427">
      <w:bodyDiv w:val="1"/>
      <w:marLeft w:val="0"/>
      <w:marRight w:val="0"/>
      <w:marTop w:val="0"/>
      <w:marBottom w:val="0"/>
      <w:divBdr>
        <w:top w:val="none" w:sz="0" w:space="0" w:color="auto"/>
        <w:left w:val="none" w:sz="0" w:space="0" w:color="auto"/>
        <w:bottom w:val="none" w:sz="0" w:space="0" w:color="auto"/>
        <w:right w:val="none" w:sz="0" w:space="0" w:color="auto"/>
      </w:divBdr>
    </w:div>
    <w:div w:id="2041934090">
      <w:bodyDiv w:val="1"/>
      <w:marLeft w:val="0"/>
      <w:marRight w:val="0"/>
      <w:marTop w:val="0"/>
      <w:marBottom w:val="0"/>
      <w:divBdr>
        <w:top w:val="none" w:sz="0" w:space="0" w:color="auto"/>
        <w:left w:val="none" w:sz="0" w:space="0" w:color="auto"/>
        <w:bottom w:val="none" w:sz="0" w:space="0" w:color="auto"/>
        <w:right w:val="none" w:sz="0" w:space="0" w:color="auto"/>
      </w:divBdr>
    </w:div>
    <w:div w:id="2092968895">
      <w:bodyDiv w:val="1"/>
      <w:marLeft w:val="0"/>
      <w:marRight w:val="0"/>
      <w:marTop w:val="0"/>
      <w:marBottom w:val="0"/>
      <w:divBdr>
        <w:top w:val="none" w:sz="0" w:space="0" w:color="auto"/>
        <w:left w:val="none" w:sz="0" w:space="0" w:color="auto"/>
        <w:bottom w:val="none" w:sz="0" w:space="0" w:color="auto"/>
        <w:right w:val="none" w:sz="0" w:space="0" w:color="auto"/>
      </w:divBdr>
    </w:div>
    <w:div w:id="21091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4920</Words>
  <Characters>28050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Аудиторська компанія</vt:lpstr>
    </vt:vector>
  </TitlesOfParts>
  <Company>Bank</Company>
  <LinksUpToDate>false</LinksUpToDate>
  <CharactersWithSpaces>32905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Аудиторська компанія</dc:title>
  <dc:creator>Andrew</dc:creator>
  <cp:lastModifiedBy>Maslo</cp:lastModifiedBy>
  <cp:revision>4</cp:revision>
  <cp:lastPrinted>2015-02-12T17:38:00Z</cp:lastPrinted>
  <dcterms:created xsi:type="dcterms:W3CDTF">2018-04-05T10:44:00Z</dcterms:created>
  <dcterms:modified xsi:type="dcterms:W3CDTF">2018-04-12T13:57:00Z</dcterms:modified>
</cp:coreProperties>
</file>